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</w:rPr>
      </w:pPr>
      <w:r w:rsidRPr="004005AC">
        <w:rPr>
          <w:b/>
          <w:w w:val="105"/>
        </w:rPr>
        <w:t>Федеральные клинические рекомендации</w:t>
      </w:r>
    </w:p>
    <w:p w:rsidR="00791AAB" w:rsidRPr="004005AC" w:rsidRDefault="00791AAB" w:rsidP="00581053">
      <w:pPr>
        <w:kinsoku w:val="0"/>
        <w:overflowPunct w:val="0"/>
        <w:spacing w:line="360" w:lineRule="auto"/>
        <w:jc w:val="both"/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  <w:rPr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  <w:rPr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  <w:rPr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  <w:rPr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  <w:rPr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  <w:rPr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both"/>
        <w:rPr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  <w:r w:rsidRPr="004005AC">
        <w:rPr>
          <w:b/>
          <w:w w:val="105"/>
        </w:rPr>
        <w:t>Подагра</w:t>
      </w: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</w:p>
    <w:p w:rsidR="00791AAB" w:rsidRPr="004005AC" w:rsidRDefault="00791AAB" w:rsidP="00581053">
      <w:pPr>
        <w:kinsoku w:val="0"/>
        <w:overflowPunct w:val="0"/>
        <w:spacing w:line="360" w:lineRule="auto"/>
        <w:jc w:val="center"/>
        <w:rPr>
          <w:b/>
          <w:w w:val="105"/>
        </w:rPr>
      </w:pPr>
      <w:r w:rsidRPr="004005AC">
        <w:rPr>
          <w:b/>
          <w:w w:val="105"/>
        </w:rPr>
        <w:t>2015</w:t>
      </w:r>
    </w:p>
    <w:p w:rsidR="00791AAB" w:rsidRPr="004005AC" w:rsidRDefault="00791AAB" w:rsidP="00581053">
      <w:pPr>
        <w:kinsoku w:val="0"/>
        <w:overflowPunct w:val="0"/>
        <w:spacing w:line="360" w:lineRule="auto"/>
        <w:jc w:val="both"/>
      </w:pPr>
    </w:p>
    <w:p w:rsidR="00791AAB" w:rsidRPr="004005AC" w:rsidRDefault="00791AAB" w:rsidP="00581053">
      <w:pPr>
        <w:jc w:val="both"/>
      </w:pPr>
      <w:r w:rsidRPr="004005AC">
        <w:lastRenderedPageBreak/>
        <w:t>Оглавление</w:t>
      </w:r>
    </w:p>
    <w:p w:rsidR="00791AAB" w:rsidRPr="004005AC" w:rsidRDefault="00791AAB" w:rsidP="00581053">
      <w:pPr>
        <w:numPr>
          <w:ilvl w:val="0"/>
          <w:numId w:val="10"/>
        </w:numPr>
        <w:jc w:val="both"/>
      </w:pPr>
      <w:r w:rsidRPr="004005AC">
        <w:t>Методология</w:t>
      </w:r>
    </w:p>
    <w:p w:rsidR="00791AAB" w:rsidRPr="004005AC" w:rsidRDefault="00791AAB" w:rsidP="00581053">
      <w:pPr>
        <w:numPr>
          <w:ilvl w:val="0"/>
          <w:numId w:val="10"/>
        </w:numPr>
        <w:jc w:val="both"/>
      </w:pPr>
      <w:r w:rsidRPr="004005AC">
        <w:t>Определение и принципы диагностики подагры</w:t>
      </w:r>
    </w:p>
    <w:p w:rsidR="00791AAB" w:rsidRPr="004005AC" w:rsidRDefault="00791AAB" w:rsidP="00581053">
      <w:pPr>
        <w:ind w:left="360"/>
        <w:jc w:val="both"/>
      </w:pPr>
      <w:r w:rsidRPr="004005AC">
        <w:t>2.1 Общая характеристика болезни</w:t>
      </w:r>
    </w:p>
    <w:p w:rsidR="00791AAB" w:rsidRPr="004005AC" w:rsidRDefault="00791AAB" w:rsidP="00581053">
      <w:pPr>
        <w:ind w:left="360"/>
        <w:jc w:val="both"/>
      </w:pPr>
      <w:r w:rsidRPr="004005AC">
        <w:t>2.2 Классификационные критерии, принципы диагностики подагры</w:t>
      </w:r>
    </w:p>
    <w:p w:rsidR="00791AAB" w:rsidRPr="004005AC" w:rsidRDefault="00791AAB" w:rsidP="00581053">
      <w:pPr>
        <w:numPr>
          <w:ilvl w:val="0"/>
          <w:numId w:val="10"/>
        </w:numPr>
        <w:jc w:val="both"/>
      </w:pPr>
      <w:r w:rsidRPr="004005AC">
        <w:t>Лечение подагры</w:t>
      </w:r>
    </w:p>
    <w:p w:rsidR="00791AAB" w:rsidRPr="004005AC" w:rsidRDefault="00791AAB" w:rsidP="00581053">
      <w:pPr>
        <w:ind w:left="360"/>
        <w:jc w:val="both"/>
      </w:pPr>
      <w:r w:rsidRPr="004005AC">
        <w:t>3.1 Общие рекомендации</w:t>
      </w:r>
    </w:p>
    <w:p w:rsidR="00791AAB" w:rsidRPr="004005AC" w:rsidRDefault="00791AAB" w:rsidP="00581053">
      <w:pPr>
        <w:ind w:left="360"/>
        <w:jc w:val="both"/>
      </w:pPr>
      <w:r w:rsidRPr="004005AC">
        <w:t>3.2 Лечение острого подагрического артрита</w:t>
      </w:r>
    </w:p>
    <w:p w:rsidR="00791AAB" w:rsidRPr="004005AC" w:rsidRDefault="00791AAB" w:rsidP="00581053">
      <w:pPr>
        <w:ind w:left="360"/>
        <w:jc w:val="both"/>
      </w:pPr>
      <w:r w:rsidRPr="004005AC">
        <w:t xml:space="preserve">3.3 </w:t>
      </w:r>
      <w:proofErr w:type="spellStart"/>
      <w:r w:rsidRPr="004005AC">
        <w:t>Антигиперурикемическая</w:t>
      </w:r>
      <w:proofErr w:type="spellEnd"/>
      <w:r w:rsidRPr="004005AC">
        <w:t xml:space="preserve"> терапия</w:t>
      </w:r>
    </w:p>
    <w:p w:rsidR="00791AAB" w:rsidRPr="004005AC" w:rsidRDefault="00791AAB" w:rsidP="00581053">
      <w:pPr>
        <w:ind w:left="360"/>
        <w:jc w:val="both"/>
      </w:pPr>
      <w:r w:rsidRPr="004005AC">
        <w:t>3.4 Профилактика приступов артрита</w:t>
      </w:r>
    </w:p>
    <w:p w:rsidR="00791AAB" w:rsidRPr="004005AC" w:rsidRDefault="00791AAB" w:rsidP="00581053">
      <w:pPr>
        <w:kinsoku w:val="0"/>
        <w:overflowPunct w:val="0"/>
        <w:spacing w:line="360" w:lineRule="auto"/>
        <w:jc w:val="both"/>
      </w:pPr>
    </w:p>
    <w:p w:rsidR="00791AAB" w:rsidRPr="004005AC" w:rsidRDefault="00791AAB" w:rsidP="00581053">
      <w:pPr>
        <w:numPr>
          <w:ilvl w:val="0"/>
          <w:numId w:val="15"/>
        </w:numPr>
        <w:spacing w:line="360" w:lineRule="auto"/>
        <w:ind w:left="0" w:firstLine="0"/>
        <w:jc w:val="both"/>
        <w:rPr>
          <w:b/>
        </w:rPr>
      </w:pPr>
      <w:r w:rsidRPr="004005AC">
        <w:rPr>
          <w:b/>
        </w:rPr>
        <w:t>Методология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rPr>
          <w:b/>
        </w:rPr>
        <w:t xml:space="preserve">Методы, использованные для сбора/селекции доказательств: </w:t>
      </w:r>
      <w:r w:rsidRPr="004005AC">
        <w:t>поиск в электронных базах данных.</w:t>
      </w:r>
    </w:p>
    <w:p w:rsidR="00791AAB" w:rsidRPr="004005AC" w:rsidRDefault="00791AAB" w:rsidP="00581053">
      <w:pPr>
        <w:spacing w:line="360" w:lineRule="auto"/>
        <w:jc w:val="both"/>
        <w:rPr>
          <w:b/>
        </w:rPr>
      </w:pPr>
      <w:r w:rsidRPr="004005AC">
        <w:rPr>
          <w:b/>
        </w:rPr>
        <w:t>Описание методов, использованных для сбора/селекции доказательств: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 xml:space="preserve">доказательной базой для рекомендаций является глубина публикаций вошедших в </w:t>
      </w:r>
      <w:proofErr w:type="spellStart"/>
      <w:r w:rsidRPr="004005AC">
        <w:t>Кохрановскую</w:t>
      </w:r>
      <w:proofErr w:type="spellEnd"/>
      <w:r w:rsidRPr="004005AC">
        <w:t xml:space="preserve"> библиотеку, базы данных </w:t>
      </w:r>
      <w:r w:rsidRPr="004005AC">
        <w:rPr>
          <w:lang w:val="en-US"/>
        </w:rPr>
        <w:t>EMBASE</w:t>
      </w:r>
      <w:r w:rsidRPr="004005AC">
        <w:t xml:space="preserve"> и </w:t>
      </w:r>
      <w:r w:rsidRPr="004005AC">
        <w:rPr>
          <w:lang w:val="en-US"/>
        </w:rPr>
        <w:t>MEDLINE</w:t>
      </w:r>
      <w:r w:rsidRPr="004005AC">
        <w:t>. Глубина поиска составляла 20 лет.</w:t>
      </w:r>
    </w:p>
    <w:p w:rsidR="00791AAB" w:rsidRPr="004005AC" w:rsidRDefault="00791AAB" w:rsidP="00581053">
      <w:pPr>
        <w:spacing w:line="360" w:lineRule="auto"/>
        <w:jc w:val="both"/>
        <w:rPr>
          <w:b/>
        </w:rPr>
      </w:pPr>
      <w:r w:rsidRPr="004005AC">
        <w:rPr>
          <w:b/>
        </w:rPr>
        <w:t>Методы, использованные для оценки качества и глубины доказательств:</w:t>
      </w:r>
    </w:p>
    <w:p w:rsidR="00791AAB" w:rsidRPr="004005AC" w:rsidRDefault="00791AAB" w:rsidP="00581053">
      <w:pPr>
        <w:numPr>
          <w:ilvl w:val="0"/>
          <w:numId w:val="16"/>
        </w:numPr>
        <w:spacing w:line="360" w:lineRule="auto"/>
        <w:ind w:left="0" w:firstLine="0"/>
        <w:jc w:val="both"/>
      </w:pPr>
      <w:r w:rsidRPr="004005AC">
        <w:t>Консенсус экспертов</w:t>
      </w:r>
    </w:p>
    <w:p w:rsidR="00791AAB" w:rsidRPr="004005AC" w:rsidRDefault="00791AAB" w:rsidP="00581053">
      <w:pPr>
        <w:numPr>
          <w:ilvl w:val="0"/>
          <w:numId w:val="16"/>
        </w:numPr>
        <w:spacing w:line="360" w:lineRule="auto"/>
        <w:ind w:left="0" w:firstLine="0"/>
        <w:jc w:val="both"/>
      </w:pPr>
      <w:r w:rsidRPr="004005AC">
        <w:t xml:space="preserve">Оценка значимости в соответствии с </w:t>
      </w:r>
      <w:proofErr w:type="spellStart"/>
      <w:r w:rsidRPr="004005AC">
        <w:t>рейтиноговой</w:t>
      </w:r>
      <w:proofErr w:type="spellEnd"/>
      <w:r w:rsidRPr="004005AC">
        <w:t xml:space="preserve"> схемой</w:t>
      </w:r>
    </w:p>
    <w:p w:rsidR="00791AAB" w:rsidRPr="004005AC" w:rsidRDefault="00791AAB" w:rsidP="00581053">
      <w:pPr>
        <w:spacing w:line="360" w:lineRule="auto"/>
        <w:jc w:val="both"/>
        <w:rPr>
          <w:b/>
        </w:rPr>
      </w:pPr>
      <w:proofErr w:type="spellStart"/>
      <w:r w:rsidRPr="004005AC">
        <w:rPr>
          <w:b/>
        </w:rPr>
        <w:t>Рейтиноговая</w:t>
      </w:r>
      <w:proofErr w:type="spellEnd"/>
      <w:r w:rsidRPr="004005AC">
        <w:rPr>
          <w:b/>
        </w:rPr>
        <w:t xml:space="preserve"> схема для оценки силы рекомендаций</w:t>
      </w:r>
    </w:p>
    <w:p w:rsidR="00791AAB" w:rsidRPr="004005AC" w:rsidRDefault="00791AAB" w:rsidP="00581053">
      <w:pPr>
        <w:spacing w:line="360" w:lineRule="auto"/>
        <w:jc w:val="both"/>
        <w:rPr>
          <w:b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"/>
        <w:gridCol w:w="8230"/>
      </w:tblGrid>
      <w:tr w:rsidR="00791AAB" w:rsidRPr="004005AC"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r w:rsidRPr="004005AC">
              <w:t>Сила</w:t>
            </w:r>
          </w:p>
        </w:tc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r w:rsidRPr="004005AC">
              <w:t>Описание</w:t>
            </w:r>
          </w:p>
        </w:tc>
      </w:tr>
      <w:tr w:rsidR="00791AAB" w:rsidRPr="004005AC"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proofErr w:type="spellStart"/>
            <w:r w:rsidRPr="004005AC">
              <w:t>Ia</w:t>
            </w:r>
            <w:proofErr w:type="spellEnd"/>
          </w:p>
        </w:tc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r w:rsidRPr="004005AC">
              <w:t xml:space="preserve">Мета-анализ </w:t>
            </w:r>
            <w:proofErr w:type="spellStart"/>
            <w:r w:rsidRPr="004005AC">
              <w:t>рандомизированных</w:t>
            </w:r>
            <w:proofErr w:type="spellEnd"/>
            <w:r w:rsidRPr="004005AC">
              <w:t xml:space="preserve"> контролируемых исследований</w:t>
            </w:r>
          </w:p>
        </w:tc>
      </w:tr>
      <w:tr w:rsidR="00791AAB" w:rsidRPr="004005AC"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proofErr w:type="spellStart"/>
            <w:r w:rsidRPr="004005AC">
              <w:t>Ib</w:t>
            </w:r>
            <w:proofErr w:type="spellEnd"/>
          </w:p>
        </w:tc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proofErr w:type="spellStart"/>
            <w:r w:rsidRPr="004005AC">
              <w:t>Рандомизированное</w:t>
            </w:r>
            <w:proofErr w:type="spellEnd"/>
            <w:r w:rsidRPr="004005AC">
              <w:t xml:space="preserve"> контролируемое исследование</w:t>
            </w:r>
          </w:p>
        </w:tc>
      </w:tr>
      <w:tr w:rsidR="00791AAB" w:rsidRPr="004005AC"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proofErr w:type="spellStart"/>
            <w:r w:rsidRPr="004005AC">
              <w:t>IIa</w:t>
            </w:r>
            <w:proofErr w:type="spellEnd"/>
          </w:p>
        </w:tc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r w:rsidRPr="004005AC">
              <w:t>Контролируемое исследование без рандомизации</w:t>
            </w:r>
          </w:p>
        </w:tc>
      </w:tr>
      <w:tr w:rsidR="00791AAB" w:rsidRPr="004005AC"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  <w:rPr>
                <w:lang w:val="en-US"/>
              </w:rPr>
            </w:pPr>
            <w:proofErr w:type="spellStart"/>
            <w:r w:rsidRPr="004005AC">
              <w:t>IIb</w:t>
            </w:r>
            <w:proofErr w:type="spellEnd"/>
          </w:p>
        </w:tc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proofErr w:type="spellStart"/>
            <w:r w:rsidRPr="004005AC">
              <w:t>Квази</w:t>
            </w:r>
            <w:proofErr w:type="spellEnd"/>
            <w:r w:rsidRPr="004005AC">
              <w:t>-экспериментальное исследование</w:t>
            </w:r>
          </w:p>
        </w:tc>
      </w:tr>
      <w:tr w:rsidR="00791AAB" w:rsidRPr="004005AC"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r w:rsidRPr="004005AC">
              <w:t>III</w:t>
            </w:r>
          </w:p>
        </w:tc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proofErr w:type="spellStart"/>
            <w:r w:rsidRPr="004005AC">
              <w:t>Неэкспериментальные</w:t>
            </w:r>
            <w:proofErr w:type="spellEnd"/>
            <w:r w:rsidRPr="004005AC">
              <w:t xml:space="preserve"> описательные исследования, таких как сравнительные,</w:t>
            </w:r>
          </w:p>
          <w:p w:rsidR="00791AAB" w:rsidRPr="004005AC" w:rsidRDefault="00791AAB" w:rsidP="00581053">
            <w:pPr>
              <w:spacing w:line="360" w:lineRule="auto"/>
              <w:jc w:val="both"/>
            </w:pPr>
            <w:r w:rsidRPr="004005AC">
              <w:t>корреляционные и исследования случай-контроль</w:t>
            </w:r>
          </w:p>
        </w:tc>
      </w:tr>
      <w:tr w:rsidR="00791AAB" w:rsidRPr="004005AC"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r w:rsidRPr="004005AC">
              <w:t>IV</w:t>
            </w:r>
          </w:p>
        </w:tc>
        <w:tc>
          <w:tcPr>
            <w:tcW w:w="0" w:type="auto"/>
          </w:tcPr>
          <w:p w:rsidR="00791AAB" w:rsidRPr="004005AC" w:rsidRDefault="00791AAB" w:rsidP="00581053">
            <w:pPr>
              <w:spacing w:line="360" w:lineRule="auto"/>
              <w:jc w:val="both"/>
            </w:pPr>
            <w:r w:rsidRPr="004005AC">
              <w:t xml:space="preserve">Сообщения или мнения экспертных комитетов или клинический опыт </w:t>
            </w:r>
          </w:p>
        </w:tc>
      </w:tr>
    </w:tbl>
    <w:p w:rsidR="00791AAB" w:rsidRPr="004005AC" w:rsidRDefault="00791AAB" w:rsidP="00581053">
      <w:pPr>
        <w:spacing w:line="360" w:lineRule="auto"/>
        <w:jc w:val="both"/>
      </w:pPr>
    </w:p>
    <w:p w:rsidR="00791AAB" w:rsidRPr="004005AC" w:rsidRDefault="00791AAB" w:rsidP="00581053">
      <w:pPr>
        <w:spacing w:line="360" w:lineRule="auto"/>
        <w:jc w:val="both"/>
      </w:pPr>
    </w:p>
    <w:p w:rsidR="00791AAB" w:rsidRPr="004005AC" w:rsidRDefault="00791AAB" w:rsidP="00581053">
      <w:pPr>
        <w:spacing w:line="360" w:lineRule="auto"/>
        <w:jc w:val="both"/>
        <w:rPr>
          <w:b/>
        </w:rPr>
      </w:pPr>
      <w:r w:rsidRPr="004005AC">
        <w:rPr>
          <w:b/>
        </w:rPr>
        <w:t xml:space="preserve">Описание метода </w:t>
      </w:r>
      <w:proofErr w:type="spellStart"/>
      <w:r w:rsidRPr="004005AC">
        <w:rPr>
          <w:b/>
        </w:rPr>
        <w:t>валидизации</w:t>
      </w:r>
      <w:proofErr w:type="spellEnd"/>
      <w:r w:rsidRPr="004005AC">
        <w:rPr>
          <w:b/>
        </w:rPr>
        <w:t xml:space="preserve"> рекомендаций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 xml:space="preserve">Данные рекомендации в проектной версии были рецензированы независимыми экспертами с целью их адаптации для врачей ревматологов и врачей первичного звена. 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lastRenderedPageBreak/>
        <w:t xml:space="preserve">Комментарии, полученные </w:t>
      </w:r>
      <w:proofErr w:type="gramStart"/>
      <w:r w:rsidRPr="004005AC">
        <w:t>от экспертов</w:t>
      </w:r>
      <w:proofErr w:type="gramEnd"/>
      <w:r w:rsidRPr="004005AC">
        <w:t xml:space="preserve"> систематизировались и обсуждались членами рабочей группы, внесенные изменения регистрировались для каждого пункта рекомендаций. 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rPr>
          <w:b/>
        </w:rPr>
        <w:t>Рабочая группа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 xml:space="preserve">Для окончательной редакции и контроля качества предложенных рекомендаций они были повторно проанализированы членами рабочей группы, которые пришли </w:t>
      </w:r>
      <w:proofErr w:type="gramStart"/>
      <w:r w:rsidRPr="004005AC">
        <w:t>к заключении</w:t>
      </w:r>
      <w:proofErr w:type="gramEnd"/>
      <w:r w:rsidRPr="004005AC">
        <w:t>, что все замечания и комментарии экспертов приняты во внимание, риск систематических ошибок сведен к минимуму.</w:t>
      </w:r>
    </w:p>
    <w:p w:rsidR="00791AAB" w:rsidRPr="004005AC" w:rsidRDefault="00791AAB" w:rsidP="00581053">
      <w:pPr>
        <w:spacing w:line="360" w:lineRule="auto"/>
        <w:jc w:val="both"/>
        <w:rPr>
          <w:b/>
        </w:rPr>
      </w:pPr>
    </w:p>
    <w:p w:rsidR="00791AAB" w:rsidRPr="004005AC" w:rsidRDefault="00791AAB" w:rsidP="00581053">
      <w:pPr>
        <w:spacing w:line="360" w:lineRule="auto"/>
        <w:jc w:val="both"/>
        <w:rPr>
          <w:b/>
        </w:rPr>
      </w:pPr>
      <w:r w:rsidRPr="004005AC">
        <w:rPr>
          <w:b/>
        </w:rPr>
        <w:t xml:space="preserve">2. Определение и принципы диагностики 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rPr>
          <w:b/>
        </w:rPr>
        <w:t>Подагра</w:t>
      </w:r>
      <w:r w:rsidRPr="004005AC">
        <w:t xml:space="preserve"> – системное </w:t>
      </w:r>
      <w:proofErr w:type="spellStart"/>
      <w:r w:rsidRPr="004005AC">
        <w:t>тофусное</w:t>
      </w:r>
      <w:proofErr w:type="spellEnd"/>
      <w:r w:rsidRPr="004005AC">
        <w:t xml:space="preserve">  заболевание, характеризующееся  отложением в различных тканях кристаллов </w:t>
      </w:r>
      <w:proofErr w:type="spellStart"/>
      <w:r w:rsidRPr="004005AC">
        <w:t>моноурата</w:t>
      </w:r>
      <w:proofErr w:type="spellEnd"/>
      <w:r w:rsidRPr="004005AC">
        <w:t xml:space="preserve"> натрия (МУН) и развивающимся в связи с этим воспалением  у лиц с </w:t>
      </w:r>
      <w:proofErr w:type="spellStart"/>
      <w:r w:rsidRPr="004005AC">
        <w:t>гиперурикемией</w:t>
      </w:r>
      <w:proofErr w:type="spellEnd"/>
      <w:r w:rsidRPr="004005AC">
        <w:t xml:space="preserve"> (ГУ), обусловленной </w:t>
      </w:r>
      <w:proofErr w:type="spellStart"/>
      <w:r w:rsidRPr="004005AC">
        <w:t>внешнесредовыми</w:t>
      </w:r>
      <w:proofErr w:type="spellEnd"/>
      <w:r w:rsidRPr="004005AC">
        <w:t xml:space="preserve"> и/или генетическими факторами.</w:t>
      </w:r>
    </w:p>
    <w:p w:rsidR="00791AAB" w:rsidRPr="004005AC" w:rsidRDefault="00791AAB" w:rsidP="00581053">
      <w:pPr>
        <w:spacing w:line="360" w:lineRule="auto"/>
        <w:jc w:val="both"/>
      </w:pPr>
    </w:p>
    <w:p w:rsidR="00791AAB" w:rsidRPr="004005AC" w:rsidRDefault="00791AAB" w:rsidP="00B56DAE">
      <w:pPr>
        <w:spacing w:line="360" w:lineRule="auto"/>
        <w:jc w:val="both"/>
        <w:rPr>
          <w:b/>
          <w:bCs/>
        </w:rPr>
      </w:pPr>
      <w:r w:rsidRPr="004005AC">
        <w:rPr>
          <w:b/>
          <w:bCs/>
        </w:rPr>
        <w:t>2.1. Общая характеристика болезни</w:t>
      </w:r>
    </w:p>
    <w:p w:rsidR="00791AAB" w:rsidRPr="004005AC" w:rsidRDefault="00791AAB" w:rsidP="00581053">
      <w:pPr>
        <w:pStyle w:val="6"/>
        <w:tabs>
          <w:tab w:val="left" w:pos="170"/>
        </w:tabs>
        <w:spacing w:line="360" w:lineRule="auto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Основные клинические проявления подагры:  рецидивирующие атаки острого артрита, накопление кристаллов </w:t>
      </w:r>
      <w:proofErr w:type="spellStart"/>
      <w:r w:rsidRP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>уратов</w:t>
      </w:r>
      <w:proofErr w:type="spellEnd"/>
      <w:r w:rsidRP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с образованием </w:t>
      </w:r>
      <w:proofErr w:type="spellStart"/>
      <w:r w:rsidRP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>тофусов</w:t>
      </w:r>
      <w:proofErr w:type="spellEnd"/>
      <w:r w:rsidR="00F730BE" w:rsidRPr="00F730BE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="00F730BE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(в области суставов, мягких тканей, различных органах) </w:t>
      </w:r>
      <w:r w:rsidR="00F730BE" w:rsidRP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>в тканях</w:t>
      </w:r>
      <w:r w:rsidRP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>, нефролитиаз, подагрическая нефропатия.</w:t>
      </w:r>
    </w:p>
    <w:p w:rsidR="00791AAB" w:rsidRPr="004005AC" w:rsidRDefault="00791AAB" w:rsidP="00581053">
      <w:pPr>
        <w:pStyle w:val="6"/>
        <w:tabs>
          <w:tab w:val="left" w:pos="170"/>
        </w:tabs>
        <w:spacing w:line="360" w:lineRule="auto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В развитии подагры выделяют </w:t>
      </w:r>
      <w:r w:rsidR="004005AC" w:rsidRP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>4</w:t>
      </w:r>
      <w:r w:rsidRP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стадии: </w:t>
      </w:r>
    </w:p>
    <w:p w:rsidR="00791AAB" w:rsidRPr="004005AC" w:rsidRDefault="00791AAB" w:rsidP="00581053">
      <w:pPr>
        <w:pStyle w:val="6"/>
        <w:tabs>
          <w:tab w:val="left" w:pos="170"/>
        </w:tabs>
        <w:spacing w:line="360" w:lineRule="auto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- </w:t>
      </w:r>
      <w:proofErr w:type="spellStart"/>
      <w:r w:rsid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>а</w:t>
      </w:r>
      <w:r w:rsidR="005072F9">
        <w:rPr>
          <w:rFonts w:ascii="Times New Roman" w:hAnsi="Times New Roman"/>
          <w:b w:val="0"/>
          <w:bCs w:val="0"/>
          <w:color w:val="000000"/>
          <w:sz w:val="24"/>
          <w:szCs w:val="24"/>
        </w:rPr>
        <w:t>симптоматическая</w:t>
      </w:r>
      <w:proofErr w:type="spellEnd"/>
      <w:r w:rsidR="005072F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5072F9">
        <w:rPr>
          <w:rFonts w:ascii="Times New Roman" w:hAnsi="Times New Roman"/>
          <w:b w:val="0"/>
          <w:bCs w:val="0"/>
          <w:color w:val="000000"/>
          <w:sz w:val="24"/>
          <w:szCs w:val="24"/>
        </w:rPr>
        <w:t>гиперурикемия</w:t>
      </w:r>
      <w:proofErr w:type="spellEnd"/>
      <w:r w:rsidR="005072F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 отсутствием депозитов </w:t>
      </w:r>
      <w:proofErr w:type="spellStart"/>
      <w:r w:rsid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>моноурата</w:t>
      </w:r>
      <w:proofErr w:type="spellEnd"/>
      <w:r w:rsidR="004005AC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натрия </w:t>
      </w:r>
    </w:p>
    <w:p w:rsidR="005072F9" w:rsidRPr="004005AC" w:rsidRDefault="00791AAB" w:rsidP="005072F9">
      <w:pPr>
        <w:pStyle w:val="6"/>
        <w:tabs>
          <w:tab w:val="left" w:pos="170"/>
        </w:tabs>
        <w:spacing w:line="360" w:lineRule="auto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4005AC">
        <w:rPr>
          <w:rFonts w:ascii="Times New Roman" w:hAnsi="Times New Roman"/>
          <w:sz w:val="24"/>
          <w:szCs w:val="24"/>
        </w:rPr>
        <w:t>- </w:t>
      </w:r>
      <w:proofErr w:type="spellStart"/>
      <w:r w:rsidR="005072F9">
        <w:rPr>
          <w:rFonts w:ascii="Times New Roman" w:hAnsi="Times New Roman"/>
          <w:b w:val="0"/>
          <w:bCs w:val="0"/>
          <w:color w:val="000000"/>
          <w:sz w:val="24"/>
          <w:szCs w:val="24"/>
        </w:rPr>
        <w:t>асимптоматическая</w:t>
      </w:r>
      <w:proofErr w:type="spellEnd"/>
      <w:r w:rsidR="005072F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5072F9">
        <w:rPr>
          <w:rFonts w:ascii="Times New Roman" w:hAnsi="Times New Roman"/>
          <w:b w:val="0"/>
          <w:bCs w:val="0"/>
          <w:color w:val="000000"/>
          <w:sz w:val="24"/>
          <w:szCs w:val="24"/>
        </w:rPr>
        <w:t>гиперурикемия</w:t>
      </w:r>
      <w:proofErr w:type="spellEnd"/>
      <w:r w:rsidR="005072F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с наличием депозитов </w:t>
      </w:r>
      <w:proofErr w:type="spellStart"/>
      <w:r w:rsidR="005072F9">
        <w:rPr>
          <w:rFonts w:ascii="Times New Roman" w:hAnsi="Times New Roman"/>
          <w:b w:val="0"/>
          <w:bCs w:val="0"/>
          <w:color w:val="000000"/>
          <w:sz w:val="24"/>
          <w:szCs w:val="24"/>
        </w:rPr>
        <w:t>моноурата</w:t>
      </w:r>
      <w:proofErr w:type="spellEnd"/>
      <w:r w:rsidR="005072F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натрия, но без симптомов или анамнеза подагры</w:t>
      </w:r>
    </w:p>
    <w:p w:rsidR="004005AC" w:rsidRPr="004005AC" w:rsidRDefault="005072F9" w:rsidP="00581053">
      <w:pPr>
        <w:spacing w:line="360" w:lineRule="auto"/>
        <w:jc w:val="both"/>
      </w:pPr>
      <w:r>
        <w:rPr>
          <w:color w:val="000000"/>
        </w:rPr>
        <w:t xml:space="preserve">- </w:t>
      </w:r>
      <w:r w:rsidRPr="005072F9">
        <w:rPr>
          <w:bCs/>
          <w:color w:val="000000"/>
        </w:rPr>
        <w:t xml:space="preserve">депозиты </w:t>
      </w:r>
      <w:proofErr w:type="spellStart"/>
      <w:r w:rsidRPr="005072F9">
        <w:rPr>
          <w:bCs/>
          <w:color w:val="000000"/>
        </w:rPr>
        <w:t>моноурата</w:t>
      </w:r>
      <w:proofErr w:type="spellEnd"/>
      <w:r w:rsidRPr="005072F9">
        <w:rPr>
          <w:bCs/>
          <w:color w:val="000000"/>
        </w:rPr>
        <w:t xml:space="preserve"> натрия</w:t>
      </w:r>
      <w:r w:rsidRPr="005072F9">
        <w:rPr>
          <w:color w:val="000000"/>
        </w:rPr>
        <w:t xml:space="preserve"> с</w:t>
      </w:r>
      <w:r>
        <w:rPr>
          <w:color w:val="000000"/>
        </w:rPr>
        <w:t xml:space="preserve"> текущим (</w:t>
      </w:r>
      <w:r w:rsidRPr="004005AC">
        <w:rPr>
          <w:color w:val="000000"/>
        </w:rPr>
        <w:t>острый подагрический артрит</w:t>
      </w:r>
      <w:r>
        <w:rPr>
          <w:color w:val="000000"/>
        </w:rPr>
        <w:t>) или предшествующим эпизодом подагрического</w:t>
      </w:r>
      <w:r w:rsidRPr="004005AC">
        <w:rPr>
          <w:color w:val="000000"/>
        </w:rPr>
        <w:t xml:space="preserve"> артрит</w:t>
      </w:r>
      <w:r>
        <w:rPr>
          <w:color w:val="000000"/>
        </w:rPr>
        <w:t xml:space="preserve">а </w:t>
      </w:r>
      <w:r w:rsidR="004005AC" w:rsidRPr="004005AC">
        <w:t xml:space="preserve"> </w:t>
      </w:r>
    </w:p>
    <w:p w:rsidR="00791AAB" w:rsidRPr="004005AC" w:rsidRDefault="004005AC" w:rsidP="00581053">
      <w:pPr>
        <w:spacing w:line="360" w:lineRule="auto"/>
        <w:jc w:val="both"/>
      </w:pPr>
      <w:r w:rsidRPr="001A2687">
        <w:t xml:space="preserve">- </w:t>
      </w:r>
      <w:r w:rsidRPr="004005AC">
        <w:t xml:space="preserve">хроническая </w:t>
      </w:r>
      <w:proofErr w:type="spellStart"/>
      <w:r w:rsidRPr="004005AC">
        <w:t>тофусная</w:t>
      </w:r>
      <w:proofErr w:type="spellEnd"/>
      <w:r w:rsidRPr="004005AC">
        <w:t xml:space="preserve"> подагра</w:t>
      </w:r>
      <w:r w:rsidR="001A2687">
        <w:t xml:space="preserve"> (пациенты с </w:t>
      </w:r>
      <w:proofErr w:type="spellStart"/>
      <w:r w:rsidR="001A2687">
        <w:t>тофусами</w:t>
      </w:r>
      <w:proofErr w:type="spellEnd"/>
      <w:r w:rsidR="001A2687">
        <w:t xml:space="preserve">, хроническим артритом, эрозиями по </w:t>
      </w:r>
      <w:r w:rsidR="00720B98">
        <w:t>данным радиологических методов)</w:t>
      </w:r>
    </w:p>
    <w:p w:rsidR="00791AAB" w:rsidRPr="004005AC" w:rsidRDefault="00791AAB" w:rsidP="00B56DAE">
      <w:pPr>
        <w:jc w:val="both"/>
        <w:rPr>
          <w:b/>
        </w:rPr>
      </w:pPr>
    </w:p>
    <w:p w:rsidR="00791AAB" w:rsidRPr="004005AC" w:rsidRDefault="00791AAB" w:rsidP="00B56DAE">
      <w:pPr>
        <w:jc w:val="both"/>
        <w:rPr>
          <w:b/>
        </w:rPr>
      </w:pPr>
      <w:r w:rsidRPr="004005AC">
        <w:rPr>
          <w:b/>
        </w:rPr>
        <w:t>2.2  Классификационные критерии, принципы диагностики подагры</w:t>
      </w:r>
    </w:p>
    <w:p w:rsidR="00791AAB" w:rsidRPr="004005AC" w:rsidRDefault="00791AAB" w:rsidP="00B56DAE">
      <w:pPr>
        <w:jc w:val="both"/>
        <w:rPr>
          <w:b/>
        </w:rPr>
      </w:pPr>
    </w:p>
    <w:p w:rsidR="00D36B6A" w:rsidRDefault="00791AAB" w:rsidP="00581053">
      <w:pPr>
        <w:spacing w:line="360" w:lineRule="auto"/>
        <w:jc w:val="both"/>
      </w:pPr>
      <w:r w:rsidRPr="004005AC">
        <w:t xml:space="preserve">Для диагностики  подагрического артрита в 1975 году Американской Ассоциацией Ревматологов (ААР) были рекомендованы  предварительные классификационные критерии, </w:t>
      </w:r>
      <w:r w:rsidR="00522D7B">
        <w:t xml:space="preserve">принятые в 1977 году и </w:t>
      </w:r>
      <w:r w:rsidRPr="004005AC">
        <w:t xml:space="preserve">одобренные  ВОЗ в 2002 году. </w:t>
      </w:r>
    </w:p>
    <w:p w:rsidR="00791AAB" w:rsidRPr="004005AC" w:rsidRDefault="00791AAB" w:rsidP="00581053">
      <w:pPr>
        <w:spacing w:line="360" w:lineRule="auto"/>
        <w:jc w:val="both"/>
        <w:rPr>
          <w:b/>
          <w:bCs/>
        </w:rPr>
      </w:pPr>
      <w:r w:rsidRPr="004005AC">
        <w:rPr>
          <w:b/>
          <w:bCs/>
        </w:rPr>
        <w:t>Классификационные критерии острого подагрического артрита</w:t>
      </w:r>
      <w:r w:rsidR="00F730BE">
        <w:rPr>
          <w:b/>
          <w:bCs/>
        </w:rPr>
        <w:t xml:space="preserve"> </w:t>
      </w:r>
      <w:r w:rsidRPr="004005AC">
        <w:rPr>
          <w:b/>
        </w:rPr>
        <w:t>ААР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lastRenderedPageBreak/>
        <w:t xml:space="preserve">А. Наличие характерных кристаллов мочевой кислоты в суставной жидкости 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 xml:space="preserve">Б. Наличие </w:t>
      </w:r>
      <w:proofErr w:type="spellStart"/>
      <w:r w:rsidRPr="004005AC">
        <w:t>тофусов</w:t>
      </w:r>
      <w:proofErr w:type="spellEnd"/>
      <w:r w:rsidRPr="004005AC">
        <w:t xml:space="preserve">, содержание кристаллов мочевой кислоты, в которых подтверждено химически или поляризационной микроскопией 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 xml:space="preserve">В. Наличие </w:t>
      </w:r>
      <w:r w:rsidR="00D36B6A">
        <w:t xml:space="preserve">не менее чем </w:t>
      </w:r>
      <w:r w:rsidRPr="004005AC">
        <w:t>6 из 12 ниже перечисленных признаков: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ab/>
        <w:t>1. Более одной атаки острого артрита в анамнезе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ab/>
        <w:t>2. Воспаление сустава достигает максимума в 1-й день болезни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ab/>
        <w:t xml:space="preserve">3. </w:t>
      </w:r>
      <w:proofErr w:type="spellStart"/>
      <w:r w:rsidRPr="004005AC">
        <w:t>Моноартрит</w:t>
      </w:r>
      <w:proofErr w:type="spellEnd"/>
    </w:p>
    <w:p w:rsidR="00791AAB" w:rsidRPr="004005AC" w:rsidRDefault="00791AAB" w:rsidP="00581053">
      <w:pPr>
        <w:spacing w:line="360" w:lineRule="auto"/>
        <w:jc w:val="both"/>
      </w:pPr>
      <w:r w:rsidRPr="004005AC">
        <w:tab/>
        <w:t>4. Гиперемия кожи над пораженным суставом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ab/>
        <w:t>5. Припухание и боль в первом плюснефаланговом суставе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ab/>
        <w:t>6. Одностороннее поражение первого плюснефалангового сустава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ab/>
        <w:t>7. Одностороннее поражение суставов стопы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ab/>
        <w:t xml:space="preserve">8. Подозрение на </w:t>
      </w:r>
      <w:proofErr w:type="spellStart"/>
      <w:r w:rsidRPr="004005AC">
        <w:t>тофусы</w:t>
      </w:r>
      <w:proofErr w:type="spellEnd"/>
    </w:p>
    <w:p w:rsidR="00791AAB" w:rsidRPr="004005AC" w:rsidRDefault="00791AAB" w:rsidP="00581053">
      <w:pPr>
        <w:spacing w:line="360" w:lineRule="auto"/>
        <w:jc w:val="both"/>
      </w:pPr>
      <w:r w:rsidRPr="004005AC">
        <w:tab/>
        <w:t xml:space="preserve">9. </w:t>
      </w:r>
      <w:proofErr w:type="spellStart"/>
      <w:r w:rsidRPr="004005AC">
        <w:t>Гиперурикемия</w:t>
      </w:r>
      <w:proofErr w:type="spellEnd"/>
    </w:p>
    <w:p w:rsidR="00791AAB" w:rsidRPr="004005AC" w:rsidRDefault="00791AAB" w:rsidP="00581053">
      <w:pPr>
        <w:spacing w:line="360" w:lineRule="auto"/>
        <w:jc w:val="both"/>
      </w:pPr>
      <w:r w:rsidRPr="004005AC">
        <w:tab/>
        <w:t>10.Асимметричный отек суставов</w:t>
      </w:r>
    </w:p>
    <w:p w:rsidR="00791AAB" w:rsidRPr="004005AC" w:rsidRDefault="00791AAB" w:rsidP="00581053">
      <w:pPr>
        <w:spacing w:line="360" w:lineRule="auto"/>
        <w:jc w:val="both"/>
      </w:pPr>
      <w:r w:rsidRPr="004005AC">
        <w:tab/>
        <w:t>11.Субкортикальные кисты без эрозий (рентгенография)</w:t>
      </w:r>
    </w:p>
    <w:p w:rsidR="00791AAB" w:rsidRDefault="00791AAB" w:rsidP="00581053">
      <w:pPr>
        <w:spacing w:line="360" w:lineRule="auto"/>
        <w:jc w:val="both"/>
      </w:pPr>
      <w:r w:rsidRPr="004005AC">
        <w:tab/>
        <w:t>12.Отрицательные результаты при посеве синовиальной жидкости</w:t>
      </w:r>
    </w:p>
    <w:p w:rsidR="00D36B6A" w:rsidRPr="004005AC" w:rsidRDefault="00D36B6A" w:rsidP="00D36B6A">
      <w:pPr>
        <w:spacing w:line="360" w:lineRule="auto"/>
        <w:jc w:val="both"/>
      </w:pPr>
      <w:r>
        <w:t xml:space="preserve">В настоящее время </w:t>
      </w:r>
      <w:r w:rsidRPr="004005AC">
        <w:t xml:space="preserve">проводится работа по созданию новых </w:t>
      </w:r>
      <w:r>
        <w:t xml:space="preserve">совместных </w:t>
      </w:r>
      <w:r w:rsidRPr="004005AC">
        <w:t>классификационных критериев заболевания</w:t>
      </w:r>
      <w:r>
        <w:t xml:space="preserve"> Американской Коллегией Ревматологов и Европейской </w:t>
      </w:r>
      <w:proofErr w:type="spellStart"/>
      <w:r>
        <w:t>Антиревматической</w:t>
      </w:r>
      <w:proofErr w:type="spellEnd"/>
      <w:r>
        <w:t xml:space="preserve"> Лигой</w:t>
      </w:r>
      <w:r w:rsidRPr="004005AC">
        <w:t>.</w:t>
      </w:r>
    </w:p>
    <w:p w:rsidR="00791AAB" w:rsidRPr="004005AC" w:rsidRDefault="00791AAB" w:rsidP="004E54F3">
      <w:pPr>
        <w:tabs>
          <w:tab w:val="left" w:pos="7560"/>
        </w:tabs>
        <w:spacing w:line="360" w:lineRule="auto"/>
        <w:ind w:firstLine="426"/>
        <w:jc w:val="both"/>
      </w:pPr>
      <w:r w:rsidRPr="004005AC">
        <w:rPr>
          <w:b/>
        </w:rPr>
        <w:t>Клиническая характеристика основных симптомов подагры</w:t>
      </w:r>
    </w:p>
    <w:p w:rsidR="003E70FB" w:rsidRDefault="00791AAB" w:rsidP="003E70FB">
      <w:pPr>
        <w:tabs>
          <w:tab w:val="left" w:pos="7560"/>
        </w:tabs>
        <w:spacing w:line="360" w:lineRule="auto"/>
        <w:ind w:firstLine="426"/>
        <w:jc w:val="both"/>
      </w:pPr>
      <w:r w:rsidRPr="004005AC">
        <w:t xml:space="preserve">Демонстрация  кристаллов </w:t>
      </w:r>
      <w:proofErr w:type="spellStart"/>
      <w:r w:rsidRPr="004005AC">
        <w:t>моноурата</w:t>
      </w:r>
      <w:proofErr w:type="spellEnd"/>
      <w:r w:rsidRPr="004005AC">
        <w:t xml:space="preserve"> натрия (МУН) в синовиальной жидкости или в содержимом </w:t>
      </w:r>
      <w:proofErr w:type="spellStart"/>
      <w:r w:rsidRPr="004005AC">
        <w:t>тофуса</w:t>
      </w:r>
      <w:proofErr w:type="spellEnd"/>
      <w:r w:rsidRPr="004005AC">
        <w:t xml:space="preserve"> позволяет поставить определенный диагноз подагры (уровень доказательности </w:t>
      </w:r>
      <w:proofErr w:type="spellStart"/>
      <w:r w:rsidRPr="004005AC">
        <w:rPr>
          <w:lang w:val="en-US"/>
        </w:rPr>
        <w:t>IIb</w:t>
      </w:r>
      <w:proofErr w:type="spellEnd"/>
      <w:r w:rsidRPr="004005AC">
        <w:t>). Специфичность метода поляризационной микроскопии для демонстрации кристаллов крайне высока</w:t>
      </w:r>
      <w:r w:rsidR="001F5606">
        <w:t xml:space="preserve"> (близка к 100%), что позволяет считать метод «золотым стандартом» диагностики подагры</w:t>
      </w:r>
      <w:r w:rsidR="00E91AFA">
        <w:t xml:space="preserve">. </w:t>
      </w:r>
      <w:r w:rsidR="003E70FB" w:rsidRPr="004005AC">
        <w:t>Тем не менее, отсутствие кристаллов МУН в синовиальной жидкости не позволяет полностью исключить диагноз подагры</w:t>
      </w:r>
      <w:r w:rsidR="003E70FB">
        <w:t xml:space="preserve"> (чувствительность метода составляет только 70%)</w:t>
      </w:r>
      <w:r w:rsidR="003E70FB" w:rsidRPr="004005AC">
        <w:t xml:space="preserve">. </w:t>
      </w:r>
      <w:r w:rsidR="003E70FB">
        <w:t xml:space="preserve"> </w:t>
      </w:r>
    </w:p>
    <w:p w:rsidR="002C5053" w:rsidRPr="001F0657" w:rsidRDefault="00E91AFA" w:rsidP="002C5053">
      <w:pPr>
        <w:tabs>
          <w:tab w:val="left" w:pos="7560"/>
        </w:tabs>
        <w:spacing w:line="360" w:lineRule="auto"/>
        <w:ind w:firstLine="426"/>
        <w:jc w:val="both"/>
      </w:pPr>
      <w:r>
        <w:t>Р</w:t>
      </w:r>
      <w:r w:rsidR="002C5053" w:rsidRPr="004005AC">
        <w:t>утинный поиск кристаллов рекомендуется в любой синовиальной жидкости, полученной из воспаленного сустава у больных с отсутствием определенного диагноза</w:t>
      </w:r>
      <w:r w:rsidR="002C5053">
        <w:t xml:space="preserve"> </w:t>
      </w:r>
      <w:r w:rsidR="002C5053" w:rsidRPr="004005AC">
        <w:t xml:space="preserve">(уровень доказательности </w:t>
      </w:r>
      <w:r>
        <w:rPr>
          <w:lang w:val="en-US"/>
        </w:rPr>
        <w:t>III</w:t>
      </w:r>
      <w:r w:rsidR="002C5053" w:rsidRPr="004005AC">
        <w:t>).</w:t>
      </w:r>
      <w:r w:rsidR="003E70FB" w:rsidRPr="003E70FB">
        <w:t xml:space="preserve"> </w:t>
      </w:r>
    </w:p>
    <w:p w:rsidR="003E70FB" w:rsidRDefault="003E70FB" w:rsidP="003E70FB">
      <w:pPr>
        <w:tabs>
          <w:tab w:val="left" w:pos="7560"/>
        </w:tabs>
        <w:spacing w:line="360" w:lineRule="auto"/>
        <w:ind w:firstLine="426"/>
        <w:jc w:val="both"/>
      </w:pPr>
      <w:proofErr w:type="gramStart"/>
      <w:r w:rsidRPr="004005AC">
        <w:t>Пунктировать  суставы</w:t>
      </w:r>
      <w:proofErr w:type="gramEnd"/>
      <w:r w:rsidRPr="004005AC">
        <w:t xml:space="preserve"> в  диагностических целях можно</w:t>
      </w:r>
      <w:r>
        <w:t xml:space="preserve"> не только в острый, но </w:t>
      </w:r>
      <w:r w:rsidRPr="004005AC">
        <w:t xml:space="preserve"> и в межприступный период</w:t>
      </w:r>
      <w:r w:rsidRPr="003E70FB">
        <w:t xml:space="preserve"> (</w:t>
      </w:r>
      <w:r>
        <w:t>в этом случае желательно проводить пункцию сустава, воспаленного ранее)</w:t>
      </w:r>
      <w:r w:rsidRPr="004005AC">
        <w:t>.  Идентификация кристаллов МУН из невоспаленного сустава обеспечивает  определенный диагноз и в межприступном периоде, хотя вероятность их обнаружения в этом случае несколько меньше</w:t>
      </w:r>
      <w:r>
        <w:t xml:space="preserve"> </w:t>
      </w:r>
      <w:r w:rsidRPr="004005AC">
        <w:t xml:space="preserve">(уровень доказательности </w:t>
      </w:r>
      <w:proofErr w:type="spellStart"/>
      <w:r w:rsidRPr="004005AC">
        <w:rPr>
          <w:lang w:val="en-US"/>
        </w:rPr>
        <w:t>IIb</w:t>
      </w:r>
      <w:proofErr w:type="spellEnd"/>
      <w:r w:rsidRPr="004005AC">
        <w:t>).</w:t>
      </w:r>
      <w:r>
        <w:t xml:space="preserve"> </w:t>
      </w:r>
    </w:p>
    <w:p w:rsidR="00A92791" w:rsidRPr="004005AC" w:rsidRDefault="00A92791" w:rsidP="00A92791">
      <w:pPr>
        <w:tabs>
          <w:tab w:val="left" w:pos="7560"/>
        </w:tabs>
        <w:spacing w:line="360" w:lineRule="auto"/>
        <w:ind w:firstLine="426"/>
        <w:jc w:val="both"/>
      </w:pPr>
      <w:r w:rsidRPr="004005AC">
        <w:lastRenderedPageBreak/>
        <w:t>Подагра и сепсис могут сосуществовать, поэтому при подозрении на септич</w:t>
      </w:r>
      <w:r>
        <w:t>еский артрит окраска по Г</w:t>
      </w:r>
      <w:r w:rsidRPr="004005AC">
        <w:t xml:space="preserve">рамму и исследования культуры синовиальной жидкости должны выполняться даже в случае идентификации кристаллов МУН (уровень доказательности </w:t>
      </w:r>
      <w:proofErr w:type="spellStart"/>
      <w:r w:rsidRPr="004005AC">
        <w:rPr>
          <w:lang w:val="en-US"/>
        </w:rPr>
        <w:t>IIb</w:t>
      </w:r>
      <w:proofErr w:type="spellEnd"/>
      <w:r w:rsidRPr="004005AC">
        <w:t>).</w:t>
      </w:r>
      <w:r>
        <w:t xml:space="preserve"> </w:t>
      </w:r>
      <w:r w:rsidRPr="004005AC">
        <w:t xml:space="preserve">Гораздо чаще септического артрита развиваются  нагноения  мягких тканей в области вскрывшихся подкожных </w:t>
      </w:r>
      <w:proofErr w:type="spellStart"/>
      <w:r w:rsidRPr="004005AC">
        <w:t>тофусов</w:t>
      </w:r>
      <w:proofErr w:type="spellEnd"/>
      <w:r w:rsidRPr="004005AC">
        <w:t xml:space="preserve">. </w:t>
      </w:r>
    </w:p>
    <w:p w:rsidR="003E70FB" w:rsidRPr="003E70FB" w:rsidRDefault="00A92791" w:rsidP="002C5053">
      <w:pPr>
        <w:tabs>
          <w:tab w:val="left" w:pos="7560"/>
        </w:tabs>
        <w:spacing w:line="360" w:lineRule="auto"/>
        <w:ind w:firstLine="426"/>
        <w:jc w:val="both"/>
      </w:pPr>
      <w:r>
        <w:t xml:space="preserve">При отсутствии возможности проведения поляризационной микроскопии  </w:t>
      </w:r>
      <w:r w:rsidR="00640246">
        <w:t xml:space="preserve">диагноз подагры может быть основан на основании наличия клинических симптомов, данных лабораторных исследований и методов лучевой диагностики. </w:t>
      </w:r>
    </w:p>
    <w:p w:rsidR="00791AAB" w:rsidRPr="004005AC" w:rsidRDefault="00791AAB" w:rsidP="004E54F3">
      <w:pPr>
        <w:tabs>
          <w:tab w:val="left" w:pos="7560"/>
        </w:tabs>
        <w:spacing w:line="360" w:lineRule="auto"/>
        <w:ind w:firstLine="426"/>
        <w:jc w:val="both"/>
      </w:pPr>
      <w:r w:rsidRPr="004005AC">
        <w:t xml:space="preserve"> Основным клиническим проявлением, который позволяет заподозрить подагру является острый артрит.  Острая атака с быстрым развитием выраженной боли и воспаления, которые достигают максимума в течение 6-12 часов, особенно сопровождающиеся  эритемой, высоко подозрительны в отношении микрокристаллического воспаления, хотя не специфичны для подагры (уровень доказательности </w:t>
      </w:r>
      <w:proofErr w:type="spellStart"/>
      <w:r w:rsidRPr="004005AC">
        <w:rPr>
          <w:lang w:val="en-US"/>
        </w:rPr>
        <w:t>IIb</w:t>
      </w:r>
      <w:proofErr w:type="spellEnd"/>
      <w:r w:rsidRPr="004005AC">
        <w:t xml:space="preserve">). Если  типичных приступ острого артрита затрагивает суставы стоп, особенно 1-й плюснефаланговый, а количество приступов острого артрита превышает один –  вероятность диагноза подагры выше. </w:t>
      </w:r>
    </w:p>
    <w:p w:rsidR="00791AAB" w:rsidRPr="004005AC" w:rsidRDefault="005A29AF" w:rsidP="004E54F3">
      <w:pPr>
        <w:tabs>
          <w:tab w:val="left" w:pos="7560"/>
        </w:tabs>
        <w:spacing w:line="360" w:lineRule="auto"/>
        <w:ind w:firstLine="426"/>
        <w:jc w:val="both"/>
      </w:pPr>
      <w:r>
        <w:t xml:space="preserve">У всех пациентов с подозрением на подагру должен определяться сывороточный уровень </w:t>
      </w:r>
      <w:r w:rsidRPr="004005AC">
        <w:t xml:space="preserve">мочевой кислоты </w:t>
      </w:r>
      <w:r>
        <w:t>(МК). Однако н</w:t>
      </w:r>
      <w:r w:rsidR="00791AAB" w:rsidRPr="004005AC">
        <w:t xml:space="preserve">есмотря на то, что ГУ является наиболее важным фактором риска подагры, сывороточный уровень МК не является фактором исключения или подтверждения </w:t>
      </w:r>
      <w:proofErr w:type="gramStart"/>
      <w:r w:rsidR="00791AAB" w:rsidRPr="004005AC">
        <w:t>подагры:  многие</w:t>
      </w:r>
      <w:proofErr w:type="gramEnd"/>
      <w:r w:rsidR="00791AAB" w:rsidRPr="004005AC">
        <w:t xml:space="preserve"> люди с ГУ не развивают подагры, а во время острого приступа подагрического артрита сывороточный уровень МК может быть нормальным (уровень доказательности </w:t>
      </w:r>
      <w:proofErr w:type="spellStart"/>
      <w:r w:rsidR="00791AAB" w:rsidRPr="004005AC">
        <w:rPr>
          <w:lang w:val="en-US"/>
        </w:rPr>
        <w:t>Ib</w:t>
      </w:r>
      <w:proofErr w:type="spellEnd"/>
      <w:r w:rsidR="00791AAB" w:rsidRPr="004005AC">
        <w:t>).</w:t>
      </w:r>
    </w:p>
    <w:p w:rsidR="00501129" w:rsidRDefault="00791AAB" w:rsidP="00501129">
      <w:pPr>
        <w:tabs>
          <w:tab w:val="left" w:pos="7560"/>
        </w:tabs>
        <w:spacing w:line="360" w:lineRule="auto"/>
        <w:ind w:firstLine="426"/>
        <w:jc w:val="both"/>
      </w:pPr>
      <w:r w:rsidRPr="004005AC">
        <w:t>Почечная экскреция МК</w:t>
      </w:r>
      <w:r w:rsidR="005A29AF">
        <w:t xml:space="preserve"> </w:t>
      </w:r>
      <w:r w:rsidRPr="004005AC">
        <w:t>должна определятьс</w:t>
      </w:r>
      <w:r w:rsidR="005A29AF">
        <w:t xml:space="preserve">я у некоторых больных подагрой: у пациентов, </w:t>
      </w:r>
      <w:r w:rsidRPr="004005AC">
        <w:t>имеющих семейную историю подагры с ранним началом,</w:t>
      </w:r>
      <w:r w:rsidR="005A29AF">
        <w:t xml:space="preserve"> при дебюте</w:t>
      </w:r>
      <w:r w:rsidRPr="004005AC">
        <w:t xml:space="preserve"> подагры ранее 25 лет, </w:t>
      </w:r>
      <w:r w:rsidR="00501129">
        <w:t xml:space="preserve">у пациентов </w:t>
      </w:r>
      <w:r w:rsidRPr="004005AC">
        <w:t>с анамнезом МКБ</w:t>
      </w:r>
      <w:r w:rsidR="00501129">
        <w:t xml:space="preserve"> </w:t>
      </w:r>
      <w:r w:rsidRPr="004005AC">
        <w:t xml:space="preserve">(уровень доказательности </w:t>
      </w:r>
      <w:proofErr w:type="spellStart"/>
      <w:r w:rsidRPr="004005AC">
        <w:rPr>
          <w:lang w:val="en-US"/>
        </w:rPr>
        <w:t>IIb</w:t>
      </w:r>
      <w:proofErr w:type="spellEnd"/>
      <w:r w:rsidRPr="004005AC">
        <w:t>).</w:t>
      </w:r>
    </w:p>
    <w:p w:rsidR="00791AAB" w:rsidRPr="004005AC" w:rsidRDefault="00791AAB" w:rsidP="004E54F3">
      <w:pPr>
        <w:tabs>
          <w:tab w:val="left" w:pos="7560"/>
        </w:tabs>
        <w:spacing w:line="360" w:lineRule="auto"/>
        <w:ind w:firstLine="426"/>
        <w:jc w:val="both"/>
      </w:pPr>
      <w:r w:rsidRPr="004005AC">
        <w:t xml:space="preserve">Ультразвуковое исследование суставов может быть важным диагностическим методом в ранней диагностике подагры, причём, даже на </w:t>
      </w:r>
      <w:proofErr w:type="spellStart"/>
      <w:r w:rsidRPr="004005AC">
        <w:t>преклинической</w:t>
      </w:r>
      <w:proofErr w:type="spellEnd"/>
      <w:r w:rsidRPr="004005AC">
        <w:t xml:space="preserve"> стадии заболевания, так как у части пациентов с ГУ типичные ультразвуковые признаки подагры («двойной контур», вид «метели» в синовиальной жидкости, </w:t>
      </w:r>
      <w:proofErr w:type="spellStart"/>
      <w:r w:rsidR="00501129">
        <w:t>г</w:t>
      </w:r>
      <w:r w:rsidR="003B6E5F" w:rsidRPr="00501129">
        <w:t>иперэхогенные</w:t>
      </w:r>
      <w:proofErr w:type="spellEnd"/>
      <w:r w:rsidR="003B6E5F" w:rsidRPr="00501129">
        <w:t xml:space="preserve"> гетерогенные повреждения</w:t>
      </w:r>
      <w:r w:rsidR="00501129">
        <w:t>,</w:t>
      </w:r>
      <w:r w:rsidR="003B6E5F" w:rsidRPr="00501129">
        <w:t xml:space="preserve"> окруженные </w:t>
      </w:r>
      <w:proofErr w:type="spellStart"/>
      <w:r w:rsidR="003B6E5F" w:rsidRPr="00501129">
        <w:t>анэхогенными</w:t>
      </w:r>
      <w:proofErr w:type="spellEnd"/>
      <w:r w:rsidR="003B6E5F" w:rsidRPr="00501129">
        <w:t xml:space="preserve"> краями (</w:t>
      </w:r>
      <w:proofErr w:type="spellStart"/>
      <w:r w:rsidR="003B6E5F" w:rsidRPr="00501129">
        <w:t>тофус</w:t>
      </w:r>
      <w:r w:rsidR="00501129">
        <w:t>ы</w:t>
      </w:r>
      <w:proofErr w:type="spellEnd"/>
      <w:r w:rsidR="00501129">
        <w:t>))</w:t>
      </w:r>
      <w:r w:rsidRPr="004005AC">
        <w:t xml:space="preserve"> могут выявляться раньше, чем болезнь манифестирует острым приступом артрита. В случае невозможности проведения исследования синовиальной жидкости данный метод может быть альтернативным </w:t>
      </w:r>
      <w:proofErr w:type="spellStart"/>
      <w:r w:rsidR="00501129">
        <w:t>иструментальным</w:t>
      </w:r>
      <w:proofErr w:type="spellEnd"/>
      <w:r w:rsidR="00501129">
        <w:t xml:space="preserve"> </w:t>
      </w:r>
      <w:r w:rsidRPr="004005AC">
        <w:t xml:space="preserve">способом диагностики (уровень доказательности </w:t>
      </w:r>
      <w:proofErr w:type="spellStart"/>
      <w:r w:rsidRPr="004005AC">
        <w:rPr>
          <w:lang w:val="en-US"/>
        </w:rPr>
        <w:t>IIa</w:t>
      </w:r>
      <w:proofErr w:type="spellEnd"/>
      <w:r w:rsidRPr="004005AC">
        <w:t>).</w:t>
      </w:r>
      <w:r w:rsidR="00A92791">
        <w:t xml:space="preserve"> </w:t>
      </w:r>
      <w:r w:rsidRPr="004005AC">
        <w:t xml:space="preserve">Чувствительность и специфичность ультразвукового исследования в отношении диагноза подагры выше, чем у других доступных методов лучевой диагностики.   </w:t>
      </w:r>
    </w:p>
    <w:p w:rsidR="00501129" w:rsidRDefault="00791AAB" w:rsidP="00501129">
      <w:pPr>
        <w:tabs>
          <w:tab w:val="left" w:pos="7560"/>
        </w:tabs>
        <w:spacing w:line="360" w:lineRule="auto"/>
        <w:ind w:firstLine="426"/>
        <w:jc w:val="both"/>
      </w:pPr>
      <w:r w:rsidRPr="004005AC">
        <w:lastRenderedPageBreak/>
        <w:t xml:space="preserve">Рентгенологическое исследование суставов помогает в проведении дифференциального диагноза и может демонстрировать типичные признаки хронической подагры, но бесполезно в ранней диагностике подагры (уровень доказательности </w:t>
      </w:r>
      <w:proofErr w:type="spellStart"/>
      <w:r w:rsidRPr="004005AC">
        <w:rPr>
          <w:lang w:val="en-US"/>
        </w:rPr>
        <w:t>IIb</w:t>
      </w:r>
      <w:proofErr w:type="spellEnd"/>
      <w:r w:rsidRPr="004005AC">
        <w:t>).</w:t>
      </w:r>
      <w:r w:rsidR="00A92791">
        <w:t xml:space="preserve"> </w:t>
      </w:r>
      <w:proofErr w:type="gramStart"/>
      <w:r w:rsidRPr="004005AC">
        <w:t>Формирование  внутрикостных</w:t>
      </w:r>
      <w:proofErr w:type="gramEnd"/>
      <w:r w:rsidR="00A92791">
        <w:t xml:space="preserve"> </w:t>
      </w:r>
      <w:proofErr w:type="spellStart"/>
      <w:r w:rsidRPr="004005AC">
        <w:t>тофусов</w:t>
      </w:r>
      <w:proofErr w:type="spellEnd"/>
      <w:r w:rsidRPr="004005AC">
        <w:t xml:space="preserve"> часто происходит одновременно  с  подкожными </w:t>
      </w:r>
      <w:proofErr w:type="spellStart"/>
      <w:r w:rsidRPr="004005AC">
        <w:t>тофусами</w:t>
      </w:r>
      <w:proofErr w:type="spellEnd"/>
      <w:r w:rsidRPr="004005AC">
        <w:t xml:space="preserve">, в связи с чем,  рентгенологическое исследование   используется для определения тяжести </w:t>
      </w:r>
      <w:proofErr w:type="spellStart"/>
      <w:r w:rsidRPr="004005AC">
        <w:t>тофусного</w:t>
      </w:r>
      <w:proofErr w:type="spellEnd"/>
      <w:r w:rsidRPr="004005AC">
        <w:t xml:space="preserve"> поражения. В действительности, при остром подагрическом артрите, рентгенологические изменения не всегда могут быть полезны для постановки диагноза подагры. Тем не менее, в ряде ситуаций выполнение рентгенограмм вполне оправдано для проведения дифференциального диагноза с травмами и т.д. </w:t>
      </w:r>
    </w:p>
    <w:p w:rsidR="00673AF0" w:rsidRPr="00501129" w:rsidRDefault="00501129" w:rsidP="00501129">
      <w:pPr>
        <w:tabs>
          <w:tab w:val="left" w:pos="7560"/>
        </w:tabs>
        <w:spacing w:line="360" w:lineRule="auto"/>
        <w:ind w:firstLine="426"/>
        <w:jc w:val="both"/>
      </w:pPr>
      <w:r>
        <w:t xml:space="preserve">При атипичном расположении </w:t>
      </w:r>
      <w:proofErr w:type="spellStart"/>
      <w:r>
        <w:t>тофусов</w:t>
      </w:r>
      <w:proofErr w:type="spellEnd"/>
      <w:r>
        <w:t xml:space="preserve"> их наличие может быть установлено при помощи компьютерной томографии (н</w:t>
      </w:r>
      <w:r w:rsidRPr="00501129">
        <w:t xml:space="preserve">аличие </w:t>
      </w:r>
      <w:proofErr w:type="spellStart"/>
      <w:proofErr w:type="gramStart"/>
      <w:r>
        <w:t>мягкотканных</w:t>
      </w:r>
      <w:proofErr w:type="spellEnd"/>
      <w:r w:rsidRPr="00501129">
        <w:t xml:space="preserve">  депозит</w:t>
      </w:r>
      <w:r>
        <w:t>ов</w:t>
      </w:r>
      <w:proofErr w:type="gramEnd"/>
      <w:r w:rsidRPr="00501129">
        <w:t xml:space="preserve"> промежуточной плотности</w:t>
      </w:r>
      <w:r>
        <w:t xml:space="preserve">) и МРТ </w:t>
      </w:r>
      <w:r w:rsidRPr="00501129">
        <w:t>(</w:t>
      </w:r>
      <w:r>
        <w:t>н</w:t>
      </w:r>
      <w:r w:rsidR="003B6E5F" w:rsidRPr="00501129">
        <w:t>аличие мягкоткан</w:t>
      </w:r>
      <w:r>
        <w:t>ых</w:t>
      </w:r>
      <w:r w:rsidR="003B6E5F" w:rsidRPr="00501129">
        <w:t xml:space="preserve"> депозит</w:t>
      </w:r>
      <w:r>
        <w:t>ов</w:t>
      </w:r>
      <w:r w:rsidR="003B6E5F" w:rsidRPr="00501129">
        <w:t xml:space="preserve">  на Т1 или Т2 последовательных изображениях</w:t>
      </w:r>
      <w:r>
        <w:t xml:space="preserve">) </w:t>
      </w:r>
      <w:r w:rsidRPr="004005AC">
        <w:t xml:space="preserve">(уровень доказательности </w:t>
      </w:r>
      <w:proofErr w:type="spellStart"/>
      <w:r w:rsidRPr="004005AC">
        <w:rPr>
          <w:lang w:val="en-US"/>
        </w:rPr>
        <w:t>IIb</w:t>
      </w:r>
      <w:proofErr w:type="spellEnd"/>
      <w:r w:rsidRPr="004005AC">
        <w:t>).</w:t>
      </w:r>
      <w:r>
        <w:t xml:space="preserve">  </w:t>
      </w:r>
    </w:p>
    <w:p w:rsidR="00791AAB" w:rsidRPr="004005AC" w:rsidRDefault="00791AAB" w:rsidP="004E54F3">
      <w:pPr>
        <w:tabs>
          <w:tab w:val="left" w:pos="7560"/>
        </w:tabs>
        <w:spacing w:line="360" w:lineRule="auto"/>
        <w:ind w:firstLine="426"/>
        <w:jc w:val="both"/>
      </w:pPr>
      <w:r w:rsidRPr="004005AC">
        <w:t xml:space="preserve">Факторы риска подагры и сопутствующие болезни должны выявляться, включая признаки метаболического синдрома (ожирение, гипергликемия, </w:t>
      </w:r>
      <w:proofErr w:type="spellStart"/>
      <w:r w:rsidRPr="004005AC">
        <w:t>гиперлипидемия</w:t>
      </w:r>
      <w:proofErr w:type="spellEnd"/>
      <w:r w:rsidRPr="004005AC">
        <w:t xml:space="preserve">, гипертензия). К наиболее значимым факторам риска подагры относятся также прием ряда лекарственных препаратов (диуретиков, </w:t>
      </w:r>
      <w:proofErr w:type="spellStart"/>
      <w:r w:rsidRPr="004005AC">
        <w:t>циклоспорина</w:t>
      </w:r>
      <w:proofErr w:type="spellEnd"/>
      <w:r w:rsidRPr="004005AC">
        <w:t xml:space="preserve"> А, салицилатов), почечная недостаточность, злоупотребление алкоголем</w:t>
      </w:r>
      <w:r w:rsidR="00A92791">
        <w:t xml:space="preserve">, потребление </w:t>
      </w:r>
      <w:r w:rsidR="00640246">
        <w:t>сахар</w:t>
      </w:r>
      <w:r w:rsidR="00A92791">
        <w:t xml:space="preserve">содержащих </w:t>
      </w:r>
      <w:r w:rsidR="00640246">
        <w:t>(</w:t>
      </w:r>
      <w:proofErr w:type="spellStart"/>
      <w:r w:rsidR="00640246">
        <w:t>фруктозосодержащих</w:t>
      </w:r>
      <w:proofErr w:type="spellEnd"/>
      <w:r w:rsidR="00640246">
        <w:t xml:space="preserve">) </w:t>
      </w:r>
      <w:r w:rsidR="00A92791">
        <w:t>напитков</w:t>
      </w:r>
      <w:r w:rsidR="00640246">
        <w:t xml:space="preserve"> и продуктов питания</w:t>
      </w:r>
      <w:r w:rsidR="00A92791">
        <w:t xml:space="preserve"> </w:t>
      </w:r>
      <w:r w:rsidRPr="004005AC">
        <w:t xml:space="preserve">(уровень доказательности </w:t>
      </w:r>
      <w:proofErr w:type="spellStart"/>
      <w:r w:rsidRPr="004005AC">
        <w:rPr>
          <w:lang w:val="en-US"/>
        </w:rPr>
        <w:t>Ia</w:t>
      </w:r>
      <w:proofErr w:type="spellEnd"/>
      <w:r w:rsidRPr="004005AC">
        <w:t xml:space="preserve"> или </w:t>
      </w:r>
      <w:proofErr w:type="spellStart"/>
      <w:r w:rsidRPr="004005AC">
        <w:rPr>
          <w:lang w:val="en-US"/>
        </w:rPr>
        <w:t>Ib</w:t>
      </w:r>
      <w:proofErr w:type="spellEnd"/>
      <w:r w:rsidRPr="004005AC">
        <w:t xml:space="preserve"> для отдельных факторов). </w:t>
      </w:r>
    </w:p>
    <w:p w:rsidR="00791AAB" w:rsidRPr="004005AC" w:rsidRDefault="00791AAB" w:rsidP="004E54F3">
      <w:pPr>
        <w:tabs>
          <w:tab w:val="left" w:pos="7560"/>
        </w:tabs>
        <w:spacing w:line="360" w:lineRule="auto"/>
        <w:ind w:firstLine="426"/>
        <w:jc w:val="both"/>
        <w:rPr>
          <w:b/>
          <w:bCs/>
        </w:rPr>
      </w:pPr>
    </w:p>
    <w:p w:rsidR="00791AAB" w:rsidRPr="004005AC" w:rsidRDefault="00791AAB" w:rsidP="004E54F3">
      <w:pPr>
        <w:tabs>
          <w:tab w:val="left" w:pos="7560"/>
        </w:tabs>
        <w:spacing w:line="360" w:lineRule="auto"/>
        <w:ind w:firstLine="426"/>
        <w:jc w:val="both"/>
        <w:rPr>
          <w:b/>
          <w:bCs/>
        </w:rPr>
      </w:pPr>
      <w:r w:rsidRPr="004005AC">
        <w:rPr>
          <w:b/>
          <w:bCs/>
        </w:rPr>
        <w:t>3. Лечение подагры</w:t>
      </w:r>
    </w:p>
    <w:p w:rsidR="00791AAB" w:rsidRPr="004005AC" w:rsidRDefault="00791AAB" w:rsidP="004E54F3">
      <w:pPr>
        <w:spacing w:line="360" w:lineRule="auto"/>
        <w:ind w:firstLine="426"/>
        <w:jc w:val="both"/>
        <w:rPr>
          <w:b/>
          <w:bCs/>
        </w:rPr>
      </w:pPr>
      <w:r w:rsidRPr="004005AC">
        <w:rPr>
          <w:b/>
        </w:rPr>
        <w:t xml:space="preserve">3.1.   </w:t>
      </w:r>
      <w:r w:rsidRPr="004005AC">
        <w:rPr>
          <w:b/>
          <w:bCs/>
        </w:rPr>
        <w:t>Общие рекомендации</w:t>
      </w:r>
    </w:p>
    <w:p w:rsidR="00791AAB" w:rsidRPr="004005AC" w:rsidRDefault="00791AAB" w:rsidP="004E54F3">
      <w:pPr>
        <w:spacing w:line="360" w:lineRule="auto"/>
        <w:ind w:firstLine="426"/>
        <w:jc w:val="both"/>
      </w:pPr>
      <w:r w:rsidRPr="004005AC">
        <w:rPr>
          <w:b/>
          <w:bCs/>
        </w:rPr>
        <w:t>3.1.1.</w:t>
      </w:r>
      <w:r w:rsidRPr="004005AC">
        <w:rPr>
          <w:bCs/>
        </w:rPr>
        <w:t xml:space="preserve">Оптимальное лечение подагры требует комбинации нефармакологических и фармакологических подходов </w:t>
      </w:r>
      <w:r w:rsidRPr="004005AC">
        <w:rPr>
          <w:rFonts w:eastAsia="MS Mincho"/>
          <w:color w:val="000000"/>
        </w:rPr>
        <w:t xml:space="preserve">(уровень доказательности </w:t>
      </w:r>
      <w:proofErr w:type="spellStart"/>
      <w:r w:rsidRPr="004005AC">
        <w:rPr>
          <w:rFonts w:eastAsia="MS Mincho"/>
          <w:color w:val="000000"/>
          <w:lang w:val="en-US"/>
        </w:rPr>
        <w:t>Ib</w:t>
      </w:r>
      <w:proofErr w:type="spellEnd"/>
      <w:r w:rsidRPr="004005AC">
        <w:rPr>
          <w:rFonts w:eastAsia="MS Mincho"/>
          <w:color w:val="000000"/>
        </w:rPr>
        <w:t xml:space="preserve">) </w:t>
      </w:r>
      <w:r w:rsidRPr="004005AC">
        <w:rPr>
          <w:bCs/>
        </w:rPr>
        <w:t>и должно учитывать:</w:t>
      </w:r>
    </w:p>
    <w:p w:rsidR="00791AAB" w:rsidRPr="004005AC" w:rsidRDefault="00791AAB" w:rsidP="004E54F3">
      <w:pPr>
        <w:spacing w:line="360" w:lineRule="auto"/>
        <w:ind w:firstLine="426"/>
        <w:jc w:val="both"/>
      </w:pPr>
      <w:r w:rsidRPr="004005AC">
        <w:rPr>
          <w:bCs/>
        </w:rPr>
        <w:t>а) специфические факторы (</w:t>
      </w:r>
      <w:r w:rsidR="00566936">
        <w:rPr>
          <w:bCs/>
        </w:rPr>
        <w:t xml:space="preserve">сывороточный </w:t>
      </w:r>
      <w:r w:rsidRPr="004005AC">
        <w:rPr>
          <w:bCs/>
        </w:rPr>
        <w:t xml:space="preserve">уровень </w:t>
      </w:r>
      <w:r w:rsidR="00566936">
        <w:rPr>
          <w:bCs/>
        </w:rPr>
        <w:t>МК</w:t>
      </w:r>
      <w:r w:rsidRPr="004005AC">
        <w:rPr>
          <w:bCs/>
        </w:rPr>
        <w:t xml:space="preserve">, количество предшествующих атак, рентгенография) </w:t>
      </w:r>
      <w:r w:rsidRPr="004005AC">
        <w:rPr>
          <w:rFonts w:eastAsia="MS Mincho"/>
          <w:color w:val="000000"/>
        </w:rPr>
        <w:t xml:space="preserve">(уровень доказательности </w:t>
      </w:r>
      <w:proofErr w:type="spellStart"/>
      <w:r w:rsidRPr="004005AC">
        <w:rPr>
          <w:rFonts w:eastAsia="MS Mincho"/>
          <w:color w:val="000000"/>
          <w:lang w:val="en-US"/>
        </w:rPr>
        <w:t>IIb</w:t>
      </w:r>
      <w:proofErr w:type="spellEnd"/>
      <w:r w:rsidRPr="004005AC">
        <w:rPr>
          <w:rFonts w:eastAsia="MS Mincho"/>
          <w:color w:val="000000"/>
        </w:rPr>
        <w:t>)</w:t>
      </w:r>
    </w:p>
    <w:p w:rsidR="00791AAB" w:rsidRPr="004005AC" w:rsidRDefault="00791AAB" w:rsidP="004E54F3">
      <w:pPr>
        <w:spacing w:line="360" w:lineRule="auto"/>
        <w:ind w:firstLine="426"/>
        <w:jc w:val="both"/>
      </w:pPr>
      <w:r w:rsidRPr="004005AC">
        <w:rPr>
          <w:bCs/>
        </w:rPr>
        <w:t>б) стадию болезни (</w:t>
      </w:r>
      <w:proofErr w:type="spellStart"/>
      <w:r w:rsidRPr="004005AC">
        <w:rPr>
          <w:bCs/>
        </w:rPr>
        <w:t>асимптоматическая</w:t>
      </w:r>
      <w:proofErr w:type="spellEnd"/>
      <w:r w:rsidR="00AD7C0E">
        <w:rPr>
          <w:bCs/>
        </w:rPr>
        <w:t xml:space="preserve"> </w:t>
      </w:r>
      <w:proofErr w:type="spellStart"/>
      <w:r w:rsidRPr="004005AC">
        <w:rPr>
          <w:bCs/>
        </w:rPr>
        <w:t>гиперурикемия</w:t>
      </w:r>
      <w:proofErr w:type="spellEnd"/>
      <w:r w:rsidR="00AD7C0E">
        <w:rPr>
          <w:bCs/>
        </w:rPr>
        <w:t xml:space="preserve"> с отсутствием</w:t>
      </w:r>
      <w:r w:rsidR="00AD7C0E" w:rsidRPr="00AD7C0E">
        <w:rPr>
          <w:bCs/>
        </w:rPr>
        <w:t>/</w:t>
      </w:r>
      <w:r w:rsidR="00AD7C0E">
        <w:rPr>
          <w:bCs/>
        </w:rPr>
        <w:t>наличием депозитов МУН</w:t>
      </w:r>
      <w:r w:rsidRPr="004005AC">
        <w:rPr>
          <w:bCs/>
        </w:rPr>
        <w:t>, острый</w:t>
      </w:r>
      <w:r w:rsidR="00AD7C0E">
        <w:rPr>
          <w:bCs/>
        </w:rPr>
        <w:t xml:space="preserve"> артрит/</w:t>
      </w:r>
      <w:r w:rsidRPr="004005AC">
        <w:rPr>
          <w:bCs/>
        </w:rPr>
        <w:t xml:space="preserve">межприступный период, хроническая </w:t>
      </w:r>
      <w:proofErr w:type="spellStart"/>
      <w:r w:rsidRPr="004005AC">
        <w:rPr>
          <w:bCs/>
        </w:rPr>
        <w:t>тофусная</w:t>
      </w:r>
      <w:proofErr w:type="spellEnd"/>
      <w:r w:rsidRPr="004005AC">
        <w:rPr>
          <w:bCs/>
        </w:rPr>
        <w:t xml:space="preserve"> подагра) (</w:t>
      </w:r>
      <w:r w:rsidRPr="004005AC">
        <w:rPr>
          <w:rFonts w:eastAsia="MS Mincho"/>
          <w:color w:val="000000"/>
        </w:rPr>
        <w:t xml:space="preserve">уровень доказательности </w:t>
      </w:r>
      <w:proofErr w:type="spellStart"/>
      <w:r w:rsidRPr="004005AC">
        <w:rPr>
          <w:rFonts w:eastAsia="MS Mincho"/>
          <w:color w:val="000000"/>
          <w:lang w:val="en-US"/>
        </w:rPr>
        <w:t>Ib</w:t>
      </w:r>
      <w:proofErr w:type="spellEnd"/>
      <w:r w:rsidRPr="004005AC">
        <w:rPr>
          <w:rFonts w:eastAsia="MS Mincho"/>
          <w:color w:val="000000"/>
        </w:rPr>
        <w:t>)</w:t>
      </w:r>
    </w:p>
    <w:p w:rsidR="00791AAB" w:rsidRPr="004005AC" w:rsidRDefault="00791AAB" w:rsidP="004E54F3">
      <w:pPr>
        <w:spacing w:line="360" w:lineRule="auto"/>
        <w:ind w:firstLine="426"/>
        <w:jc w:val="both"/>
        <w:rPr>
          <w:bCs/>
        </w:rPr>
      </w:pPr>
      <w:r w:rsidRPr="004005AC">
        <w:rPr>
          <w:bCs/>
        </w:rPr>
        <w:t xml:space="preserve">в)  общие факторы риска (возраст, пол, ожирение, </w:t>
      </w:r>
      <w:r w:rsidR="00AD7C0E">
        <w:rPr>
          <w:bCs/>
        </w:rPr>
        <w:t xml:space="preserve">приём </w:t>
      </w:r>
      <w:proofErr w:type="spellStart"/>
      <w:r w:rsidRPr="004005AC">
        <w:rPr>
          <w:bCs/>
        </w:rPr>
        <w:t>гиперурикемически</w:t>
      </w:r>
      <w:r w:rsidR="00AD7C0E">
        <w:rPr>
          <w:bCs/>
        </w:rPr>
        <w:t>х</w:t>
      </w:r>
      <w:proofErr w:type="spellEnd"/>
      <w:r w:rsidRPr="004005AC">
        <w:rPr>
          <w:bCs/>
        </w:rPr>
        <w:t xml:space="preserve"> препарат</w:t>
      </w:r>
      <w:r w:rsidR="00AD7C0E">
        <w:rPr>
          <w:bCs/>
        </w:rPr>
        <w:t>ов</w:t>
      </w:r>
      <w:r w:rsidRPr="004005AC">
        <w:rPr>
          <w:bCs/>
        </w:rPr>
        <w:t xml:space="preserve">, </w:t>
      </w:r>
      <w:r w:rsidR="00AD7C0E">
        <w:rPr>
          <w:bCs/>
        </w:rPr>
        <w:t>наличие сопутствующих заболеваний</w:t>
      </w:r>
      <w:r w:rsidRPr="004005AC">
        <w:rPr>
          <w:bCs/>
        </w:rPr>
        <w:t xml:space="preserve">, </w:t>
      </w:r>
      <w:proofErr w:type="spellStart"/>
      <w:r w:rsidRPr="004005AC">
        <w:rPr>
          <w:bCs/>
        </w:rPr>
        <w:t>полипрагмазия</w:t>
      </w:r>
      <w:proofErr w:type="spellEnd"/>
      <w:r w:rsidRPr="004005AC">
        <w:rPr>
          <w:bCs/>
        </w:rPr>
        <w:t>, генетические факторы)</w:t>
      </w:r>
      <w:r w:rsidRPr="004005AC">
        <w:rPr>
          <w:rFonts w:eastAsia="MS Mincho"/>
          <w:color w:val="000000"/>
        </w:rPr>
        <w:t xml:space="preserve"> (уровень доказательности </w:t>
      </w:r>
      <w:proofErr w:type="spellStart"/>
      <w:r w:rsidRPr="004005AC">
        <w:rPr>
          <w:rFonts w:eastAsia="MS Mincho"/>
          <w:color w:val="000000"/>
          <w:lang w:val="en-US"/>
        </w:rPr>
        <w:t>Ib</w:t>
      </w:r>
      <w:proofErr w:type="spellEnd"/>
      <w:r w:rsidRPr="004005AC">
        <w:rPr>
          <w:rFonts w:eastAsia="MS Mincho"/>
          <w:color w:val="000000"/>
        </w:rPr>
        <w:t>).</w:t>
      </w:r>
    </w:p>
    <w:p w:rsidR="00791AAB" w:rsidRPr="004005AC" w:rsidRDefault="00791AAB" w:rsidP="004E54F3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</w:rPr>
      </w:pPr>
      <w:r w:rsidRPr="004005AC">
        <w:rPr>
          <w:b/>
          <w:bCs/>
        </w:rPr>
        <w:t>3.1.2.</w:t>
      </w:r>
      <w:r w:rsidRPr="004005AC">
        <w:rPr>
          <w:bCs/>
        </w:rPr>
        <w:t xml:space="preserve">Обучение больного правильному образу жизни (уменьшение веса тела при ожирении, диета с ограничением пуринов животного происхождения, уменьшение приема </w:t>
      </w:r>
      <w:r w:rsidRPr="004005AC">
        <w:rPr>
          <w:bCs/>
        </w:rPr>
        <w:lastRenderedPageBreak/>
        <w:t xml:space="preserve">алкоголя, особенно пива, подслащенных сахаром напитков)  – ключевой аспект лечения. </w:t>
      </w:r>
      <w:r w:rsidRPr="004005AC">
        <w:rPr>
          <w:iCs/>
        </w:rPr>
        <w:t>Ограничение в пищевом рационе богатых пуринами продуктов животного происхождения и снижение массы тела способствует снижению сывороточного уровня МК (</w:t>
      </w:r>
      <w:r w:rsidRPr="004005AC">
        <w:rPr>
          <w:rFonts w:eastAsia="MS Mincho"/>
        </w:rPr>
        <w:t xml:space="preserve">уровень доказательности </w:t>
      </w:r>
      <w:proofErr w:type="spellStart"/>
      <w:r w:rsidRPr="004005AC">
        <w:rPr>
          <w:rFonts w:eastAsia="MS Mincho"/>
          <w:lang w:val="en-US"/>
        </w:rPr>
        <w:t>IIb</w:t>
      </w:r>
      <w:proofErr w:type="spellEnd"/>
      <w:r w:rsidRPr="004005AC">
        <w:rPr>
          <w:rFonts w:eastAsia="MS Mincho"/>
        </w:rPr>
        <w:t xml:space="preserve">), а алкоголь, особенно пиво, является независимым фактором риска для подагры (уровень  доказательности III). Диета, обогащенная молочными продуктами с низким содержанием жира приводит к </w:t>
      </w:r>
      <w:proofErr w:type="gramStart"/>
      <w:r w:rsidRPr="004005AC">
        <w:rPr>
          <w:rFonts w:eastAsia="MS Mincho"/>
        </w:rPr>
        <w:t>снижению  сывороточного</w:t>
      </w:r>
      <w:proofErr w:type="gramEnd"/>
      <w:r w:rsidRPr="004005AC">
        <w:rPr>
          <w:rFonts w:eastAsia="MS Mincho"/>
        </w:rPr>
        <w:t xml:space="preserve"> уровня МК и частоты приступов артрита (уровень доказательности </w:t>
      </w:r>
      <w:r w:rsidRPr="004005AC">
        <w:rPr>
          <w:lang w:val="en-US"/>
        </w:rPr>
        <w:t>III</w:t>
      </w:r>
      <w:r w:rsidRPr="004005AC">
        <w:t xml:space="preserve">). </w:t>
      </w:r>
    </w:p>
    <w:p w:rsidR="00791AAB" w:rsidRPr="004005AC" w:rsidRDefault="00791AAB" w:rsidP="004E54F3">
      <w:pPr>
        <w:pStyle w:val="6"/>
        <w:spacing w:before="0" w:line="360" w:lineRule="auto"/>
        <w:ind w:firstLine="426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4005AC">
        <w:rPr>
          <w:rFonts w:ascii="Times New Roman" w:hAnsi="Times New Roman"/>
          <w:sz w:val="24"/>
          <w:szCs w:val="24"/>
        </w:rPr>
        <w:t>3.1.3.</w:t>
      </w:r>
      <w:r w:rsidRPr="004005AC">
        <w:rPr>
          <w:rFonts w:ascii="Times New Roman" w:hAnsi="Times New Roman"/>
          <w:b w:val="0"/>
          <w:bCs w:val="0"/>
          <w:sz w:val="24"/>
          <w:szCs w:val="24"/>
        </w:rPr>
        <w:t xml:space="preserve">Гиперлипидемия, артериальная гипертензия, гипергликемия, ожирение и курение  должны выявляться в каждом случае, т.к. являются важными компонентами при ведении больного с подагрой </w:t>
      </w:r>
      <w:r w:rsidRPr="004005AC">
        <w:rPr>
          <w:rFonts w:ascii="Times New Roman" w:eastAsia="MS Mincho" w:hAnsi="Times New Roman"/>
          <w:b w:val="0"/>
          <w:sz w:val="24"/>
          <w:szCs w:val="24"/>
        </w:rPr>
        <w:t xml:space="preserve">(уровень доказательности  </w:t>
      </w:r>
      <w:proofErr w:type="spellStart"/>
      <w:r w:rsidRPr="004005AC">
        <w:rPr>
          <w:rFonts w:ascii="Times New Roman" w:eastAsia="MS Mincho" w:hAnsi="Times New Roman"/>
          <w:b w:val="0"/>
          <w:sz w:val="24"/>
          <w:szCs w:val="24"/>
          <w:lang w:val="en-US"/>
        </w:rPr>
        <w:t>Ib</w:t>
      </w:r>
      <w:proofErr w:type="spellEnd"/>
      <w:r w:rsidRPr="004005AC">
        <w:rPr>
          <w:rFonts w:ascii="Times New Roman" w:eastAsia="MS Mincho" w:hAnsi="Times New Roman"/>
          <w:b w:val="0"/>
          <w:sz w:val="24"/>
          <w:szCs w:val="24"/>
        </w:rPr>
        <w:t>).</w:t>
      </w:r>
    </w:p>
    <w:p w:rsidR="00791AAB" w:rsidRPr="004005AC" w:rsidRDefault="00791AAB" w:rsidP="004E54F3">
      <w:pPr>
        <w:pStyle w:val="6"/>
        <w:spacing w:before="0" w:after="0" w:line="360" w:lineRule="auto"/>
        <w:ind w:firstLine="426"/>
        <w:jc w:val="both"/>
        <w:rPr>
          <w:rFonts w:ascii="Times New Roman" w:hAnsi="Times New Roman"/>
          <w:b w:val="0"/>
          <w:sz w:val="24"/>
          <w:szCs w:val="24"/>
        </w:rPr>
      </w:pPr>
    </w:p>
    <w:p w:rsidR="00791AAB" w:rsidRPr="004005AC" w:rsidRDefault="00791AAB" w:rsidP="004E54F3">
      <w:pPr>
        <w:pStyle w:val="6"/>
        <w:spacing w:before="0"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005AC">
        <w:rPr>
          <w:rFonts w:ascii="Times New Roman" w:hAnsi="Times New Roman"/>
          <w:sz w:val="24"/>
          <w:szCs w:val="24"/>
        </w:rPr>
        <w:t xml:space="preserve">3.2 </w:t>
      </w:r>
      <w:r w:rsidR="00AD7C0E">
        <w:rPr>
          <w:rFonts w:ascii="Times New Roman" w:hAnsi="Times New Roman"/>
          <w:sz w:val="24"/>
          <w:szCs w:val="24"/>
        </w:rPr>
        <w:t>Лечение</w:t>
      </w:r>
      <w:r w:rsidRPr="004005AC">
        <w:rPr>
          <w:rFonts w:ascii="Times New Roman" w:hAnsi="Times New Roman"/>
          <w:sz w:val="24"/>
          <w:szCs w:val="24"/>
        </w:rPr>
        <w:t xml:space="preserve"> острого приступа подагрического артрита </w:t>
      </w:r>
    </w:p>
    <w:p w:rsidR="00791AAB" w:rsidRPr="004005AC" w:rsidRDefault="00791AAB" w:rsidP="004E54F3">
      <w:pPr>
        <w:pStyle w:val="6"/>
        <w:spacing w:before="0" w:after="0" w:line="360" w:lineRule="auto"/>
        <w:ind w:firstLine="426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4005AC">
        <w:rPr>
          <w:rFonts w:ascii="Times New Roman" w:hAnsi="Times New Roman"/>
          <w:sz w:val="24"/>
          <w:szCs w:val="24"/>
        </w:rPr>
        <w:t>3.2.1.</w:t>
      </w:r>
      <w:r w:rsidR="00AD7C0E">
        <w:rPr>
          <w:rFonts w:ascii="Times New Roman" w:hAnsi="Times New Roman"/>
          <w:sz w:val="24"/>
          <w:szCs w:val="24"/>
        </w:rPr>
        <w:t xml:space="preserve"> </w:t>
      </w:r>
      <w:r w:rsidRPr="004005AC">
        <w:rPr>
          <w:rFonts w:ascii="Times New Roman" w:hAnsi="Times New Roman"/>
          <w:b w:val="0"/>
          <w:sz w:val="24"/>
          <w:szCs w:val="24"/>
        </w:rPr>
        <w:t>Нестероидные противовоспалительные препараты (</w:t>
      </w:r>
      <w:r w:rsidRPr="004005AC">
        <w:rPr>
          <w:rFonts w:ascii="Times New Roman" w:hAnsi="Times New Roman"/>
          <w:b w:val="0"/>
          <w:color w:val="000000"/>
          <w:sz w:val="24"/>
          <w:szCs w:val="24"/>
        </w:rPr>
        <w:t xml:space="preserve">НПВП) и колхицин могут быть эффективны в терапии острого приступа артрита  </w:t>
      </w:r>
      <w:r w:rsidRPr="004005AC">
        <w:rPr>
          <w:rFonts w:ascii="Times New Roman" w:eastAsia="MS Mincho" w:hAnsi="Times New Roman"/>
          <w:b w:val="0"/>
          <w:color w:val="000000"/>
          <w:sz w:val="24"/>
          <w:szCs w:val="24"/>
        </w:rPr>
        <w:t xml:space="preserve">(уровень доказательности </w:t>
      </w:r>
      <w:proofErr w:type="spellStart"/>
      <w:r w:rsidRPr="004005AC">
        <w:rPr>
          <w:rFonts w:ascii="Times New Roman" w:eastAsia="MS Mincho" w:hAnsi="Times New Roman"/>
          <w:b w:val="0"/>
          <w:color w:val="000000"/>
          <w:sz w:val="24"/>
          <w:szCs w:val="24"/>
          <w:lang w:val="en-US"/>
        </w:rPr>
        <w:t>Ib</w:t>
      </w:r>
      <w:proofErr w:type="spellEnd"/>
      <w:r w:rsidRPr="004005AC">
        <w:rPr>
          <w:rFonts w:ascii="Times New Roman" w:eastAsia="MS Mincho" w:hAnsi="Times New Roman"/>
          <w:b w:val="0"/>
          <w:color w:val="000000"/>
          <w:sz w:val="24"/>
          <w:szCs w:val="24"/>
        </w:rPr>
        <w:t xml:space="preserve">) и </w:t>
      </w:r>
      <w:r w:rsidRPr="004005AC">
        <w:rPr>
          <w:rFonts w:ascii="Times New Roman" w:hAnsi="Times New Roman"/>
          <w:b w:val="0"/>
          <w:bCs w:val="0"/>
          <w:sz w:val="24"/>
          <w:szCs w:val="24"/>
        </w:rPr>
        <w:t xml:space="preserve">являются первой линией терапии. </w:t>
      </w:r>
      <w:r w:rsidRPr="004005AC">
        <w:rPr>
          <w:rFonts w:ascii="Times New Roman" w:eastAsia="MS Mincho" w:hAnsi="Times New Roman"/>
          <w:b w:val="0"/>
          <w:color w:val="000000"/>
          <w:sz w:val="24"/>
          <w:szCs w:val="24"/>
        </w:rPr>
        <w:t>Данные о сравнительной эффективности НПВП и колхицина отсутствуют, а эффективность селективных и неселективных к циклооксигеназе-2 НПВП сопоставима, потому</w:t>
      </w:r>
      <w:r w:rsidR="00AD7C0E">
        <w:rPr>
          <w:rFonts w:ascii="Times New Roman" w:eastAsia="MS Mincho" w:hAnsi="Times New Roman"/>
          <w:b w:val="0"/>
          <w:color w:val="000000"/>
          <w:sz w:val="24"/>
          <w:szCs w:val="24"/>
        </w:rPr>
        <w:t xml:space="preserve"> </w:t>
      </w:r>
      <w:r w:rsidRPr="004005AC">
        <w:rPr>
          <w:rFonts w:ascii="Times New Roman" w:eastAsia="MS Mincho" w:hAnsi="Times New Roman"/>
          <w:b w:val="0"/>
          <w:color w:val="000000"/>
          <w:sz w:val="24"/>
          <w:szCs w:val="24"/>
        </w:rPr>
        <w:t>выбор конкретного препарата должен определяться исходя из наличия и отсутствия противопоказаний, с учетом лекарственных взаимодействий</w:t>
      </w:r>
      <w:r w:rsidRPr="004005AC">
        <w:rPr>
          <w:rFonts w:ascii="Times New Roman" w:hAnsi="Times New Roman"/>
          <w:b w:val="0"/>
          <w:bCs w:val="0"/>
          <w:sz w:val="24"/>
          <w:szCs w:val="24"/>
        </w:rPr>
        <w:t>.</w:t>
      </w:r>
      <w:r w:rsidR="00AD7C0E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791AAB" w:rsidRPr="004005AC" w:rsidRDefault="00791AAB" w:rsidP="004E54F3">
      <w:pPr>
        <w:pStyle w:val="6"/>
        <w:spacing w:before="0" w:after="0" w:line="360" w:lineRule="auto"/>
        <w:ind w:firstLine="426"/>
        <w:jc w:val="both"/>
        <w:rPr>
          <w:rFonts w:ascii="Times New Roman" w:eastAsia="MS Mincho" w:hAnsi="Times New Roman"/>
          <w:b w:val="0"/>
          <w:sz w:val="24"/>
          <w:szCs w:val="24"/>
        </w:rPr>
      </w:pPr>
      <w:r w:rsidRPr="004005AC">
        <w:rPr>
          <w:rFonts w:ascii="Times New Roman" w:hAnsi="Times New Roman"/>
          <w:bCs w:val="0"/>
          <w:sz w:val="24"/>
          <w:szCs w:val="24"/>
        </w:rPr>
        <w:t xml:space="preserve">3.2.2.  </w:t>
      </w:r>
      <w:r w:rsidRPr="004005AC">
        <w:rPr>
          <w:rFonts w:ascii="Times New Roman" w:hAnsi="Times New Roman"/>
          <w:b w:val="0"/>
          <w:bCs w:val="0"/>
          <w:sz w:val="24"/>
          <w:szCs w:val="24"/>
        </w:rPr>
        <w:t>Высокие дозы колхицина почти всегда приводят к побочным эффектам, а низкие дозы (1-2 мг в день за 1 или 2 приема) могут быть достаточны у ряда пациентов, и, так как эффективность низких и высоких доз сопоставима, предпочтительно назначение низких доз препарата</w:t>
      </w:r>
      <w:r w:rsidR="00EE7FAF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4005AC">
        <w:rPr>
          <w:rFonts w:ascii="Times New Roman" w:eastAsia="MS Mincho" w:hAnsi="Times New Roman"/>
          <w:b w:val="0"/>
          <w:sz w:val="24"/>
          <w:szCs w:val="24"/>
        </w:rPr>
        <w:t xml:space="preserve">(уровень </w:t>
      </w:r>
      <w:proofErr w:type="spellStart"/>
      <w:r w:rsidRPr="004005AC">
        <w:rPr>
          <w:rFonts w:ascii="Times New Roman" w:eastAsia="MS Mincho" w:hAnsi="Times New Roman"/>
          <w:b w:val="0"/>
          <w:sz w:val="24"/>
          <w:szCs w:val="24"/>
          <w:lang w:val="en-US"/>
        </w:rPr>
        <w:t>Ib</w:t>
      </w:r>
      <w:proofErr w:type="spellEnd"/>
      <w:r w:rsidRPr="004005AC">
        <w:rPr>
          <w:rFonts w:ascii="Times New Roman" w:eastAsia="MS Mincho" w:hAnsi="Times New Roman"/>
          <w:b w:val="0"/>
          <w:sz w:val="24"/>
          <w:szCs w:val="24"/>
        </w:rPr>
        <w:t xml:space="preserve">). </w:t>
      </w:r>
    </w:p>
    <w:p w:rsidR="00791AAB" w:rsidRPr="004005AC" w:rsidRDefault="00791AAB" w:rsidP="004E54F3">
      <w:pPr>
        <w:pStyle w:val="6"/>
        <w:spacing w:before="0" w:after="0" w:line="360" w:lineRule="auto"/>
        <w:ind w:firstLine="426"/>
        <w:jc w:val="both"/>
        <w:rPr>
          <w:rFonts w:ascii="Times New Roman" w:eastAsia="MS Mincho" w:hAnsi="Times New Roman"/>
          <w:b w:val="0"/>
          <w:sz w:val="24"/>
          <w:szCs w:val="24"/>
        </w:rPr>
      </w:pPr>
      <w:r w:rsidRPr="004005AC">
        <w:rPr>
          <w:rFonts w:ascii="Times New Roman" w:hAnsi="Times New Roman"/>
          <w:bCs w:val="0"/>
          <w:sz w:val="24"/>
          <w:szCs w:val="24"/>
        </w:rPr>
        <w:t xml:space="preserve">3.2.3. </w:t>
      </w:r>
      <w:r w:rsidRPr="004005AC">
        <w:rPr>
          <w:rFonts w:ascii="Times New Roman" w:hAnsi="Times New Roman"/>
          <w:b w:val="0"/>
          <w:bCs w:val="0"/>
          <w:sz w:val="24"/>
          <w:szCs w:val="24"/>
        </w:rPr>
        <w:t xml:space="preserve">Удаление синовиальной жидкости </w:t>
      </w:r>
      <w:r w:rsidRPr="004005AC">
        <w:rPr>
          <w:rFonts w:ascii="Times New Roman" w:eastAsia="MS Mincho" w:hAnsi="Times New Roman"/>
          <w:b w:val="0"/>
          <w:sz w:val="24"/>
          <w:szCs w:val="24"/>
        </w:rPr>
        <w:t xml:space="preserve">(уровень доказательности  IV) </w:t>
      </w:r>
      <w:r w:rsidRPr="004005AC">
        <w:rPr>
          <w:rFonts w:ascii="Times New Roman" w:hAnsi="Times New Roman"/>
          <w:b w:val="0"/>
          <w:bCs w:val="0"/>
          <w:sz w:val="24"/>
          <w:szCs w:val="24"/>
        </w:rPr>
        <w:t xml:space="preserve">и, </w:t>
      </w:r>
      <w:r w:rsidRPr="004005AC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в зависимости от наличия сопутствующих заболеваний  и риска неблагоприятных реакций,  последующее </w:t>
      </w:r>
      <w:r w:rsidRPr="004005AC">
        <w:rPr>
          <w:rFonts w:ascii="Times New Roman" w:hAnsi="Times New Roman"/>
          <w:b w:val="0"/>
          <w:bCs w:val="0"/>
          <w:sz w:val="24"/>
          <w:szCs w:val="24"/>
        </w:rPr>
        <w:t xml:space="preserve">введение </w:t>
      </w:r>
      <w:proofErr w:type="spellStart"/>
      <w:r w:rsidRPr="004005AC">
        <w:rPr>
          <w:rFonts w:ascii="Times New Roman" w:hAnsi="Times New Roman"/>
          <w:b w:val="0"/>
          <w:bCs w:val="0"/>
          <w:sz w:val="24"/>
          <w:szCs w:val="24"/>
        </w:rPr>
        <w:t>внутрисуставнодлительно</w:t>
      </w:r>
      <w:proofErr w:type="spellEnd"/>
      <w:r w:rsidRPr="004005AC">
        <w:rPr>
          <w:rFonts w:ascii="Times New Roman" w:hAnsi="Times New Roman"/>
          <w:b w:val="0"/>
          <w:bCs w:val="0"/>
          <w:sz w:val="24"/>
          <w:szCs w:val="24"/>
        </w:rPr>
        <w:t xml:space="preserve"> действующих  </w:t>
      </w:r>
      <w:proofErr w:type="spellStart"/>
      <w:r w:rsidRPr="004005AC">
        <w:rPr>
          <w:rFonts w:ascii="Times New Roman" w:hAnsi="Times New Roman"/>
          <w:b w:val="0"/>
          <w:bCs w:val="0"/>
          <w:sz w:val="24"/>
          <w:szCs w:val="24"/>
        </w:rPr>
        <w:t>глюкокортикоидов</w:t>
      </w:r>
      <w:proofErr w:type="spellEnd"/>
      <w:r w:rsidR="00131B74">
        <w:rPr>
          <w:rFonts w:ascii="Times New Roman" w:hAnsi="Times New Roman"/>
          <w:b w:val="0"/>
          <w:bCs w:val="0"/>
          <w:sz w:val="24"/>
          <w:szCs w:val="24"/>
        </w:rPr>
        <w:t>;</w:t>
      </w:r>
      <w:r w:rsidRPr="004005AC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131B74">
        <w:rPr>
          <w:rFonts w:ascii="Times New Roman" w:hAnsi="Times New Roman"/>
          <w:b w:val="0"/>
          <w:bCs w:val="0"/>
          <w:sz w:val="24"/>
          <w:szCs w:val="24"/>
        </w:rPr>
        <w:t xml:space="preserve">ли </w:t>
      </w:r>
      <w:r w:rsidRPr="004005AC">
        <w:rPr>
          <w:rFonts w:ascii="Times New Roman" w:hAnsi="Times New Roman"/>
          <w:b w:val="0"/>
          <w:bCs w:val="0"/>
          <w:sz w:val="24"/>
          <w:szCs w:val="24"/>
        </w:rPr>
        <w:t xml:space="preserve">внутримышечное введение </w:t>
      </w:r>
      <w:proofErr w:type="spellStart"/>
      <w:r w:rsidRPr="004005AC">
        <w:rPr>
          <w:rFonts w:ascii="Times New Roman" w:hAnsi="Times New Roman"/>
          <w:b w:val="0"/>
          <w:bCs w:val="0"/>
          <w:sz w:val="24"/>
          <w:szCs w:val="24"/>
        </w:rPr>
        <w:t>глюкокортикоидов</w:t>
      </w:r>
      <w:proofErr w:type="spellEnd"/>
      <w:r w:rsidR="00131B74">
        <w:rPr>
          <w:rFonts w:ascii="Times New Roman" w:hAnsi="Times New Roman"/>
          <w:b w:val="0"/>
          <w:bCs w:val="0"/>
          <w:sz w:val="24"/>
          <w:szCs w:val="24"/>
        </w:rPr>
        <w:t xml:space="preserve">; </w:t>
      </w:r>
      <w:r w:rsidRPr="004005AC">
        <w:rPr>
          <w:rFonts w:ascii="Times New Roman" w:eastAsia="MS Mincho" w:hAnsi="Times New Roman"/>
          <w:b w:val="0"/>
          <w:sz w:val="24"/>
          <w:szCs w:val="24"/>
        </w:rPr>
        <w:t xml:space="preserve">или </w:t>
      </w:r>
      <w:r w:rsidRPr="004005AC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назначение средних доз </w:t>
      </w:r>
      <w:proofErr w:type="spellStart"/>
      <w:r w:rsidRPr="004005AC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>глюкокортикоидов</w:t>
      </w:r>
      <w:proofErr w:type="spellEnd"/>
      <w:r w:rsidRPr="004005AC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перорально с быстрой отменой (30-40 мг преднизолона в сутки</w:t>
      </w:r>
      <w:r w:rsidR="00131B74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4005AC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на </w:t>
      </w:r>
      <w:r w:rsidR="00131B74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>несколько (3</w:t>
      </w:r>
      <w:r w:rsidRPr="004005AC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>-</w:t>
      </w:r>
      <w:r w:rsidR="00131B74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>5</w:t>
      </w:r>
      <w:r w:rsidRPr="004005AC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дней</w:t>
      </w:r>
      <w:r w:rsidR="00131B74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>)</w:t>
      </w:r>
      <w:r w:rsidR="00131B74" w:rsidRPr="00131B74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="00131B74" w:rsidRPr="004005AC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с </w:t>
      </w:r>
      <w:r w:rsidR="00131B74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последующей быстрой </w:t>
      </w:r>
      <w:r w:rsidR="00131B74" w:rsidRPr="004005AC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>полной отменой</w:t>
      </w:r>
      <w:r w:rsidRPr="004005AC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) </w:t>
      </w:r>
      <w:r w:rsidRPr="004005AC">
        <w:rPr>
          <w:rFonts w:ascii="Times New Roman" w:hAnsi="Times New Roman"/>
          <w:b w:val="0"/>
          <w:bCs w:val="0"/>
          <w:sz w:val="24"/>
          <w:szCs w:val="24"/>
        </w:rPr>
        <w:t>может быть эффективным и безопасным методом лечения острого приступа артрита</w:t>
      </w:r>
      <w:r w:rsidR="00131B74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4005AC">
        <w:rPr>
          <w:rFonts w:ascii="Times New Roman" w:eastAsia="MS Mincho" w:hAnsi="Times New Roman"/>
          <w:b w:val="0"/>
          <w:sz w:val="24"/>
          <w:szCs w:val="24"/>
        </w:rPr>
        <w:t>(уровень доказательности</w:t>
      </w:r>
      <w:r w:rsidR="00131B74">
        <w:rPr>
          <w:rFonts w:ascii="Times New Roman" w:eastAsia="MS Mincho" w:hAnsi="Times New Roman"/>
          <w:b w:val="0"/>
          <w:sz w:val="24"/>
          <w:szCs w:val="24"/>
        </w:rPr>
        <w:t xml:space="preserve"> </w:t>
      </w:r>
      <w:proofErr w:type="spellStart"/>
      <w:r w:rsidRPr="004005AC">
        <w:rPr>
          <w:rFonts w:ascii="Times New Roman" w:eastAsia="MS Mincho" w:hAnsi="Times New Roman"/>
          <w:b w:val="0"/>
          <w:sz w:val="24"/>
          <w:szCs w:val="24"/>
          <w:lang w:val="en-US"/>
        </w:rPr>
        <w:t>IIb</w:t>
      </w:r>
      <w:proofErr w:type="spellEnd"/>
      <w:r w:rsidRPr="004005AC">
        <w:rPr>
          <w:rFonts w:ascii="Times New Roman" w:eastAsia="MS Mincho" w:hAnsi="Times New Roman"/>
          <w:b w:val="0"/>
          <w:sz w:val="24"/>
          <w:szCs w:val="24"/>
        </w:rPr>
        <w:t>).</w:t>
      </w:r>
    </w:p>
    <w:p w:rsidR="00791AAB" w:rsidRPr="004005AC" w:rsidRDefault="00791AAB" w:rsidP="004E54F3">
      <w:pPr>
        <w:spacing w:line="360" w:lineRule="auto"/>
        <w:ind w:firstLine="426"/>
      </w:pPr>
      <w:r w:rsidRPr="004005AC">
        <w:rPr>
          <w:b/>
        </w:rPr>
        <w:t>3.2.4.</w:t>
      </w:r>
      <w:r w:rsidRPr="004005AC">
        <w:t xml:space="preserve"> При наличии  </w:t>
      </w:r>
      <w:r w:rsidR="00131B74">
        <w:t>абсолютных противопоказаний</w:t>
      </w:r>
      <w:r w:rsidRPr="004005AC">
        <w:t xml:space="preserve"> и/или неэффективности НПВП, колхицина и </w:t>
      </w:r>
      <w:proofErr w:type="spellStart"/>
      <w:r w:rsidRPr="004005AC">
        <w:t>глюкокортикоидов</w:t>
      </w:r>
      <w:proofErr w:type="spellEnd"/>
      <w:r w:rsidRPr="004005AC">
        <w:t>, для купирования острого приступа возможно применение препаратов, блокирующих интерлейкин-1 (</w:t>
      </w:r>
      <w:proofErr w:type="spellStart"/>
      <w:r w:rsidRPr="004005AC">
        <w:t>канакинумаб</w:t>
      </w:r>
      <w:proofErr w:type="spellEnd"/>
      <w:r w:rsidRPr="004005AC">
        <w:t xml:space="preserve">) (уровень доказательности </w:t>
      </w:r>
      <w:proofErr w:type="spellStart"/>
      <w:r w:rsidRPr="004005AC">
        <w:rPr>
          <w:lang w:val="en-US"/>
        </w:rPr>
        <w:t>Ib</w:t>
      </w:r>
      <w:proofErr w:type="spellEnd"/>
      <w:r w:rsidRPr="004005AC">
        <w:t>).</w:t>
      </w:r>
      <w:r w:rsidR="00131B74">
        <w:t xml:space="preserve"> Применение ингибиторов  </w:t>
      </w:r>
      <w:r w:rsidR="00131B74" w:rsidRPr="004005AC">
        <w:t xml:space="preserve">интерлейкин-1 </w:t>
      </w:r>
      <w:r w:rsidR="00131B74">
        <w:t>следует избегать при наличии инфекционных заболеваний.</w:t>
      </w:r>
    </w:p>
    <w:p w:rsidR="00791AAB" w:rsidRPr="004005AC" w:rsidRDefault="00791AAB" w:rsidP="004E54F3">
      <w:pPr>
        <w:pStyle w:val="6"/>
        <w:spacing w:before="0" w:after="0" w:line="360" w:lineRule="auto"/>
        <w:ind w:firstLine="426"/>
        <w:jc w:val="both"/>
        <w:rPr>
          <w:rFonts w:ascii="Times New Roman" w:hAnsi="Times New Roman"/>
          <w:bCs w:val="0"/>
          <w:sz w:val="24"/>
          <w:szCs w:val="24"/>
        </w:rPr>
      </w:pPr>
    </w:p>
    <w:p w:rsidR="00791AAB" w:rsidRPr="004005AC" w:rsidRDefault="00791AAB" w:rsidP="004E54F3">
      <w:pPr>
        <w:pStyle w:val="6"/>
        <w:spacing w:before="0" w:after="0" w:line="360" w:lineRule="auto"/>
        <w:ind w:firstLine="426"/>
        <w:jc w:val="both"/>
        <w:rPr>
          <w:rFonts w:ascii="Times New Roman" w:hAnsi="Times New Roman"/>
          <w:b w:val="0"/>
          <w:sz w:val="24"/>
          <w:szCs w:val="24"/>
        </w:rPr>
      </w:pPr>
      <w:r w:rsidRPr="004005AC">
        <w:rPr>
          <w:rFonts w:ascii="Times New Roman" w:hAnsi="Times New Roman"/>
          <w:sz w:val="24"/>
          <w:szCs w:val="24"/>
        </w:rPr>
        <w:t xml:space="preserve">3.3. </w:t>
      </w:r>
      <w:proofErr w:type="spellStart"/>
      <w:r w:rsidRPr="004005AC">
        <w:rPr>
          <w:rFonts w:ascii="Times New Roman" w:hAnsi="Times New Roman"/>
          <w:sz w:val="24"/>
          <w:szCs w:val="24"/>
        </w:rPr>
        <w:t>Антигиперурикемическая</w:t>
      </w:r>
      <w:proofErr w:type="spellEnd"/>
      <w:r w:rsidRPr="004005AC">
        <w:rPr>
          <w:rFonts w:ascii="Times New Roman" w:hAnsi="Times New Roman"/>
          <w:sz w:val="24"/>
          <w:szCs w:val="24"/>
        </w:rPr>
        <w:t xml:space="preserve"> терапия</w:t>
      </w:r>
    </w:p>
    <w:p w:rsidR="00791AAB" w:rsidRPr="004005AC" w:rsidRDefault="00791AAB" w:rsidP="004E54F3">
      <w:pPr>
        <w:spacing w:line="360" w:lineRule="auto"/>
        <w:ind w:firstLine="426"/>
        <w:jc w:val="both"/>
        <w:rPr>
          <w:rFonts w:eastAsia="MS Mincho"/>
          <w:b/>
          <w:bCs/>
          <w:u w:val="single"/>
          <w:lang w:eastAsia="ja-JP"/>
        </w:rPr>
      </w:pPr>
      <w:r w:rsidRPr="004005AC">
        <w:rPr>
          <w:b/>
        </w:rPr>
        <w:t>3.3.1.</w:t>
      </w:r>
      <w:r w:rsidRPr="004005AC">
        <w:rPr>
          <w:bCs/>
        </w:rPr>
        <w:t xml:space="preserve">Антигиперурикемическая терапия показана больным всем больным с </w:t>
      </w:r>
      <w:proofErr w:type="spellStart"/>
      <w:r w:rsidRPr="004005AC">
        <w:rPr>
          <w:bCs/>
        </w:rPr>
        <w:t>персистирующей</w:t>
      </w:r>
      <w:proofErr w:type="spellEnd"/>
      <w:r w:rsidR="00131B74">
        <w:rPr>
          <w:bCs/>
        </w:rPr>
        <w:t xml:space="preserve"> </w:t>
      </w:r>
      <w:r w:rsidRPr="004005AC">
        <w:rPr>
          <w:bCs/>
        </w:rPr>
        <w:t>ГУ и острыми атаками артрита</w:t>
      </w:r>
      <w:r w:rsidR="00C20275">
        <w:rPr>
          <w:bCs/>
        </w:rPr>
        <w:t xml:space="preserve"> (в том числе, в анамнезе)</w:t>
      </w:r>
      <w:r w:rsidRPr="004005AC">
        <w:rPr>
          <w:bCs/>
        </w:rPr>
        <w:t xml:space="preserve">, </w:t>
      </w:r>
      <w:proofErr w:type="spellStart"/>
      <w:r w:rsidRPr="004005AC">
        <w:rPr>
          <w:bCs/>
        </w:rPr>
        <w:t>артропатией</w:t>
      </w:r>
      <w:proofErr w:type="spellEnd"/>
      <w:r w:rsidRPr="004005AC">
        <w:rPr>
          <w:bCs/>
        </w:rPr>
        <w:t xml:space="preserve">, наличием </w:t>
      </w:r>
      <w:proofErr w:type="spellStart"/>
      <w:r w:rsidRPr="004005AC">
        <w:rPr>
          <w:bCs/>
        </w:rPr>
        <w:t>тофусов</w:t>
      </w:r>
      <w:proofErr w:type="spellEnd"/>
      <w:r w:rsidR="00C20275">
        <w:rPr>
          <w:bCs/>
        </w:rPr>
        <w:t xml:space="preserve"> (независимо от локализации и метода выявления (при осмотре, методами лучевой диагностики)</w:t>
      </w:r>
      <w:r w:rsidRPr="004005AC">
        <w:rPr>
          <w:bCs/>
        </w:rPr>
        <w:t>.</w:t>
      </w:r>
      <w:r w:rsidR="00C20275">
        <w:rPr>
          <w:bCs/>
        </w:rPr>
        <w:t xml:space="preserve"> Пациентам с дебютом подагры в возрасте менее 40 лет, при наличии почечной патологии, </w:t>
      </w:r>
      <w:proofErr w:type="spellStart"/>
      <w:r w:rsidR="00C20275">
        <w:rPr>
          <w:bCs/>
        </w:rPr>
        <w:t>коморбидных</w:t>
      </w:r>
      <w:proofErr w:type="spellEnd"/>
      <w:r w:rsidR="00C20275">
        <w:rPr>
          <w:bCs/>
        </w:rPr>
        <w:t xml:space="preserve"> заболеваний </w:t>
      </w:r>
      <w:proofErr w:type="spellStart"/>
      <w:r w:rsidR="00C20275">
        <w:rPr>
          <w:bCs/>
        </w:rPr>
        <w:t>антигиперурикемическую</w:t>
      </w:r>
      <w:proofErr w:type="spellEnd"/>
      <w:r w:rsidR="00C20275">
        <w:rPr>
          <w:bCs/>
        </w:rPr>
        <w:t xml:space="preserve"> терапию  рекомендуется инициировать сразу после первого приступа артрита. </w:t>
      </w:r>
      <w:r w:rsidRPr="004005AC">
        <w:rPr>
          <w:bCs/>
        </w:rPr>
        <w:t xml:space="preserve"> </w:t>
      </w:r>
      <w:r w:rsidRPr="004005AC">
        <w:rPr>
          <w:rFonts w:eastAsia="MS Mincho"/>
        </w:rPr>
        <w:t xml:space="preserve">Проведение </w:t>
      </w:r>
      <w:proofErr w:type="spellStart"/>
      <w:r w:rsidRPr="004005AC">
        <w:rPr>
          <w:rFonts w:eastAsia="MS Mincho"/>
        </w:rPr>
        <w:t>антигиперурикемической</w:t>
      </w:r>
      <w:proofErr w:type="spellEnd"/>
      <w:r w:rsidRPr="004005AC">
        <w:rPr>
          <w:rFonts w:eastAsia="MS Mincho"/>
        </w:rPr>
        <w:t xml:space="preserve"> терапии </w:t>
      </w:r>
      <w:r w:rsidR="00C20275">
        <w:rPr>
          <w:rFonts w:eastAsia="MS Mincho"/>
        </w:rPr>
        <w:t>в других случаях (при неосложненной подагре)</w:t>
      </w:r>
      <w:r w:rsidRPr="004005AC">
        <w:rPr>
          <w:rFonts w:eastAsia="MS Mincho"/>
        </w:rPr>
        <w:t xml:space="preserve"> показано </w:t>
      </w:r>
      <w:proofErr w:type="gramStart"/>
      <w:r w:rsidRPr="004005AC">
        <w:rPr>
          <w:rFonts w:eastAsia="MS Mincho"/>
        </w:rPr>
        <w:t>при  неэффективности</w:t>
      </w:r>
      <w:proofErr w:type="gramEnd"/>
      <w:r w:rsidRPr="004005AC">
        <w:rPr>
          <w:rFonts w:eastAsia="MS Mincho"/>
        </w:rPr>
        <w:t xml:space="preserve"> </w:t>
      </w:r>
      <w:r w:rsidR="00C20275">
        <w:rPr>
          <w:rFonts w:eastAsia="MS Mincho"/>
        </w:rPr>
        <w:t xml:space="preserve">в </w:t>
      </w:r>
      <w:r w:rsidRPr="004005AC">
        <w:rPr>
          <w:rFonts w:eastAsia="MS Mincho"/>
        </w:rPr>
        <w:t xml:space="preserve">нефармакологических методов лечения. Решение о </w:t>
      </w:r>
      <w:proofErr w:type="gramStart"/>
      <w:r w:rsidRPr="004005AC">
        <w:rPr>
          <w:rFonts w:eastAsia="MS Mincho"/>
        </w:rPr>
        <w:t>подобной  терапии</w:t>
      </w:r>
      <w:proofErr w:type="gramEnd"/>
      <w:r w:rsidRPr="004005AC">
        <w:rPr>
          <w:rFonts w:eastAsia="MS Mincho"/>
        </w:rPr>
        <w:t xml:space="preserve"> должно быть принято индивидуально, учитывать баланс между пользой  и потенциальными рисками и согласовано с больным (уровень доказательности IV).</w:t>
      </w:r>
    </w:p>
    <w:p w:rsidR="00791AAB" w:rsidRPr="004005AC" w:rsidRDefault="00791AAB" w:rsidP="004E54F3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MS Mincho"/>
        </w:rPr>
      </w:pPr>
      <w:r w:rsidRPr="004005AC">
        <w:rPr>
          <w:rFonts w:eastAsia="MS Mincho"/>
          <w:b/>
          <w:bCs/>
          <w:iCs/>
          <w:lang w:eastAsia="ja-JP"/>
        </w:rPr>
        <w:t xml:space="preserve">3.3.2. </w:t>
      </w:r>
      <w:r w:rsidRPr="004005AC">
        <w:rPr>
          <w:bCs/>
        </w:rPr>
        <w:t xml:space="preserve">Целью </w:t>
      </w:r>
      <w:proofErr w:type="spellStart"/>
      <w:r w:rsidRPr="004005AC">
        <w:rPr>
          <w:bCs/>
        </w:rPr>
        <w:t>антигиперурикемической</w:t>
      </w:r>
      <w:proofErr w:type="spellEnd"/>
      <w:r w:rsidRPr="004005AC">
        <w:rPr>
          <w:bCs/>
        </w:rPr>
        <w:t xml:space="preserve"> терапии является предупреждение образования и растворение имеющихся кристаллов </w:t>
      </w:r>
      <w:r w:rsidR="00C20275">
        <w:rPr>
          <w:bCs/>
        </w:rPr>
        <w:t>МУН. Э</w:t>
      </w:r>
      <w:r w:rsidRPr="004005AC">
        <w:rPr>
          <w:bCs/>
        </w:rPr>
        <w:t xml:space="preserve">то достигается поддержанием уровня  МК ниже точки </w:t>
      </w:r>
      <w:proofErr w:type="spellStart"/>
      <w:r w:rsidRPr="004005AC">
        <w:rPr>
          <w:bCs/>
        </w:rPr>
        <w:t>супернасыщения</w:t>
      </w:r>
      <w:proofErr w:type="spellEnd"/>
      <w:r w:rsidRPr="004005AC">
        <w:rPr>
          <w:bCs/>
        </w:rPr>
        <w:t xml:space="preserve"> сыворотки </w:t>
      </w:r>
      <w:proofErr w:type="spellStart"/>
      <w:r w:rsidRPr="004005AC">
        <w:rPr>
          <w:bCs/>
        </w:rPr>
        <w:t>уратами</w:t>
      </w:r>
      <w:proofErr w:type="spellEnd"/>
      <w:r w:rsidR="00C20275">
        <w:rPr>
          <w:bCs/>
        </w:rPr>
        <w:t xml:space="preserve"> </w:t>
      </w:r>
      <w:r w:rsidRPr="004005AC">
        <w:rPr>
          <w:bCs/>
        </w:rPr>
        <w:t>(</w:t>
      </w:r>
      <w:r w:rsidRPr="004005AC">
        <w:rPr>
          <w:bCs/>
          <w:iCs/>
        </w:rPr>
        <w:t xml:space="preserve">&lt;360 </w:t>
      </w:r>
      <w:proofErr w:type="spellStart"/>
      <w:r w:rsidRPr="004005AC">
        <w:rPr>
          <w:bCs/>
          <w:iCs/>
        </w:rPr>
        <w:t>мкмоль</w:t>
      </w:r>
      <w:proofErr w:type="spellEnd"/>
      <w:r w:rsidRPr="004005AC">
        <w:rPr>
          <w:bCs/>
          <w:iCs/>
        </w:rPr>
        <w:t>/л</w:t>
      </w:r>
      <w:r w:rsidRPr="004005AC">
        <w:rPr>
          <w:bCs/>
        </w:rPr>
        <w:t>)</w:t>
      </w:r>
      <w:r w:rsidRPr="004005AC">
        <w:rPr>
          <w:rFonts w:eastAsia="MS Mincho"/>
        </w:rPr>
        <w:t xml:space="preserve">, так как предотвращение  образования и растворении  уже имеющихся кристаллов МУН, возможно при достижении указанного сывороточного уровня МК  (уровень доказательности  III).У больных с тяжелой </w:t>
      </w:r>
      <w:proofErr w:type="spellStart"/>
      <w:r w:rsidRPr="004005AC">
        <w:rPr>
          <w:rFonts w:eastAsia="MS Mincho"/>
        </w:rPr>
        <w:t>тофусной</w:t>
      </w:r>
      <w:proofErr w:type="spellEnd"/>
      <w:r w:rsidRPr="004005AC">
        <w:rPr>
          <w:rFonts w:eastAsia="MS Mincho"/>
        </w:rPr>
        <w:t xml:space="preserve"> подагрой желательно поддержание сывороточного уровня МК </w:t>
      </w:r>
      <w:r w:rsidRPr="004005AC">
        <w:rPr>
          <w:bCs/>
          <w:iCs/>
        </w:rPr>
        <w:t xml:space="preserve">&lt;300 </w:t>
      </w:r>
      <w:proofErr w:type="spellStart"/>
      <w:r w:rsidRPr="004005AC">
        <w:rPr>
          <w:bCs/>
          <w:iCs/>
        </w:rPr>
        <w:t>мкмоль</w:t>
      </w:r>
      <w:proofErr w:type="spellEnd"/>
      <w:r w:rsidRPr="004005AC">
        <w:rPr>
          <w:bCs/>
          <w:iCs/>
        </w:rPr>
        <w:t xml:space="preserve">/л, что обеспечивает большую скорость рассасывания </w:t>
      </w:r>
      <w:proofErr w:type="spellStart"/>
      <w:r w:rsidRPr="004005AC">
        <w:rPr>
          <w:bCs/>
          <w:iCs/>
        </w:rPr>
        <w:t>тофусов</w:t>
      </w:r>
      <w:proofErr w:type="spellEnd"/>
      <w:r w:rsidRPr="004005AC">
        <w:rPr>
          <w:bCs/>
          <w:iCs/>
        </w:rPr>
        <w:t xml:space="preserve"> (уровень доказательности </w:t>
      </w:r>
      <w:proofErr w:type="spellStart"/>
      <w:r w:rsidRPr="004005AC">
        <w:rPr>
          <w:bCs/>
          <w:iCs/>
          <w:lang w:val="en-US"/>
        </w:rPr>
        <w:t>IIb</w:t>
      </w:r>
      <w:proofErr w:type="spellEnd"/>
      <w:r w:rsidRPr="004005AC">
        <w:rPr>
          <w:bCs/>
          <w:iCs/>
        </w:rPr>
        <w:t>).</w:t>
      </w:r>
    </w:p>
    <w:p w:rsidR="00791AAB" w:rsidRPr="004005AC" w:rsidRDefault="00791AAB" w:rsidP="004E54F3">
      <w:pPr>
        <w:autoSpaceDE w:val="0"/>
        <w:autoSpaceDN w:val="0"/>
        <w:adjustRightInd w:val="0"/>
        <w:spacing w:line="360" w:lineRule="auto"/>
        <w:ind w:firstLine="426"/>
        <w:jc w:val="both"/>
        <w:rPr>
          <w:bCs/>
        </w:rPr>
      </w:pPr>
      <w:r w:rsidRPr="004005AC">
        <w:rPr>
          <w:rFonts w:eastAsia="MS Mincho"/>
          <w:b/>
        </w:rPr>
        <w:t xml:space="preserve">3.3.3. </w:t>
      </w:r>
      <w:proofErr w:type="spellStart"/>
      <w:r w:rsidRPr="004005AC">
        <w:rPr>
          <w:rFonts w:eastAsia="MS Mincho"/>
        </w:rPr>
        <w:t>Аллопуринол</w:t>
      </w:r>
      <w:proofErr w:type="spellEnd"/>
      <w:r w:rsidRPr="004005AC">
        <w:rPr>
          <w:rFonts w:eastAsia="MS Mincho"/>
        </w:rPr>
        <w:t xml:space="preserve"> – эффективное средство для долгосрочного медикаментозного лечения у больных с хронической подагрой  и препарат первой линии терапии при нормальной функции почек (уровень доказательности  </w:t>
      </w:r>
      <w:proofErr w:type="spellStart"/>
      <w:r w:rsidRPr="004005AC">
        <w:rPr>
          <w:rFonts w:eastAsia="MS Mincho"/>
          <w:lang w:val="en-US"/>
        </w:rPr>
        <w:t>Ib</w:t>
      </w:r>
      <w:proofErr w:type="spellEnd"/>
      <w:r w:rsidRPr="004005AC">
        <w:rPr>
          <w:rFonts w:eastAsia="MS Mincho"/>
        </w:rPr>
        <w:t xml:space="preserve">). </w:t>
      </w:r>
      <w:r w:rsidRPr="004005AC">
        <w:rPr>
          <w:bCs/>
        </w:rPr>
        <w:t xml:space="preserve">Назначение  </w:t>
      </w:r>
      <w:proofErr w:type="spellStart"/>
      <w:r w:rsidRPr="004005AC">
        <w:rPr>
          <w:bCs/>
        </w:rPr>
        <w:t>аллопуринола</w:t>
      </w:r>
      <w:proofErr w:type="spellEnd"/>
      <w:r w:rsidRPr="004005AC">
        <w:rPr>
          <w:bCs/>
        </w:rPr>
        <w:t xml:space="preserve"> – реальная возможность проведения адекватной длительной </w:t>
      </w:r>
      <w:proofErr w:type="spellStart"/>
      <w:r w:rsidRPr="004005AC">
        <w:rPr>
          <w:bCs/>
        </w:rPr>
        <w:t>антигиперурикемической</w:t>
      </w:r>
      <w:proofErr w:type="spellEnd"/>
      <w:r w:rsidRPr="004005AC">
        <w:rPr>
          <w:bCs/>
        </w:rPr>
        <w:t xml:space="preserve"> терапии. При этом эффект в отношении </w:t>
      </w:r>
      <w:r w:rsidRPr="004005AC">
        <w:rPr>
          <w:rFonts w:eastAsia="MS Mincho"/>
        </w:rPr>
        <w:t xml:space="preserve">снижения сывороточного уровня мочевой кислоты </w:t>
      </w:r>
      <w:proofErr w:type="spellStart"/>
      <w:r w:rsidRPr="004005AC">
        <w:rPr>
          <w:rFonts w:eastAsia="MS Mincho"/>
        </w:rPr>
        <w:t>дозозависимый</w:t>
      </w:r>
      <w:proofErr w:type="spellEnd"/>
      <w:r w:rsidRPr="004005AC">
        <w:rPr>
          <w:rFonts w:eastAsia="MS Mincho"/>
        </w:rPr>
        <w:t xml:space="preserve"> (уровень доказательности  </w:t>
      </w:r>
      <w:proofErr w:type="spellStart"/>
      <w:r w:rsidRPr="004005AC">
        <w:rPr>
          <w:rFonts w:eastAsia="MS Mincho"/>
          <w:lang w:val="en-US"/>
        </w:rPr>
        <w:t>IIb</w:t>
      </w:r>
      <w:proofErr w:type="spellEnd"/>
      <w:r w:rsidRPr="004005AC">
        <w:rPr>
          <w:rFonts w:eastAsia="MS Mincho"/>
        </w:rPr>
        <w:t xml:space="preserve">). </w:t>
      </w:r>
    </w:p>
    <w:p w:rsidR="00791AAB" w:rsidRPr="004005AC" w:rsidRDefault="00791AAB" w:rsidP="004E54F3">
      <w:pPr>
        <w:autoSpaceDE w:val="0"/>
        <w:autoSpaceDN w:val="0"/>
        <w:adjustRightInd w:val="0"/>
        <w:spacing w:line="360" w:lineRule="auto"/>
        <w:ind w:firstLine="426"/>
        <w:jc w:val="both"/>
        <w:rPr>
          <w:bCs/>
        </w:rPr>
      </w:pPr>
      <w:r w:rsidRPr="004005AC">
        <w:rPr>
          <w:bCs/>
        </w:rPr>
        <w:t>Препарат должен быть назначен в исходно низкой дозе (</w:t>
      </w:r>
      <w:r w:rsidR="005F0533">
        <w:rPr>
          <w:bCs/>
        </w:rPr>
        <w:t>50-</w:t>
      </w:r>
      <w:r w:rsidRPr="004005AC">
        <w:rPr>
          <w:bCs/>
        </w:rPr>
        <w:t xml:space="preserve">100 мг ежедневно) с последующим увеличением (при необходимости) по 100 мг каждые две-четыре недели, что особенно важно у больных с почечной недостаточностью </w:t>
      </w:r>
      <w:r w:rsidRPr="004005AC">
        <w:rPr>
          <w:rFonts w:eastAsia="MS Mincho"/>
        </w:rPr>
        <w:t>(уровень IV)</w:t>
      </w:r>
      <w:r w:rsidRPr="004005AC">
        <w:rPr>
          <w:bCs/>
        </w:rPr>
        <w:t xml:space="preserve">.  При наличии почечной недостаточности доза </w:t>
      </w:r>
      <w:proofErr w:type="spellStart"/>
      <w:r w:rsidRPr="004005AC">
        <w:rPr>
          <w:bCs/>
        </w:rPr>
        <w:t>аллопуринола</w:t>
      </w:r>
      <w:proofErr w:type="spellEnd"/>
      <w:r w:rsidR="005F0533">
        <w:rPr>
          <w:bCs/>
        </w:rPr>
        <w:t xml:space="preserve"> </w:t>
      </w:r>
      <w:r w:rsidRPr="004005AC">
        <w:rPr>
          <w:bCs/>
        </w:rPr>
        <w:t>должна быть подвергнута коррекции.</w:t>
      </w:r>
      <w:r w:rsidR="005F0533">
        <w:rPr>
          <w:bCs/>
        </w:rPr>
        <w:t xml:space="preserve"> </w:t>
      </w:r>
      <w:r w:rsidRPr="004005AC">
        <w:rPr>
          <w:bCs/>
        </w:rPr>
        <w:t xml:space="preserve">Проведение </w:t>
      </w:r>
      <w:proofErr w:type="spellStart"/>
      <w:r w:rsidRPr="004005AC">
        <w:rPr>
          <w:bCs/>
        </w:rPr>
        <w:t>десенсибизизации</w:t>
      </w:r>
      <w:proofErr w:type="spellEnd"/>
      <w:r w:rsidRPr="004005AC">
        <w:rPr>
          <w:bCs/>
        </w:rPr>
        <w:t xml:space="preserve"> к </w:t>
      </w:r>
      <w:proofErr w:type="spellStart"/>
      <w:r w:rsidRPr="004005AC">
        <w:rPr>
          <w:bCs/>
        </w:rPr>
        <w:t>аллопуринолу</w:t>
      </w:r>
      <w:proofErr w:type="spellEnd"/>
      <w:r w:rsidRPr="004005AC">
        <w:rPr>
          <w:bCs/>
        </w:rPr>
        <w:t xml:space="preserve"> возможно только при умеренных кожных проявлениях аллергической реакции</w:t>
      </w:r>
      <w:r w:rsidRPr="004005AC">
        <w:rPr>
          <w:rFonts w:eastAsia="MS Mincho"/>
        </w:rPr>
        <w:t xml:space="preserve"> (уровень доказательности IV).</w:t>
      </w:r>
    </w:p>
    <w:p w:rsidR="00791AAB" w:rsidRPr="004005AC" w:rsidRDefault="00791AAB" w:rsidP="004E54F3">
      <w:pPr>
        <w:spacing w:line="360" w:lineRule="auto"/>
        <w:ind w:firstLine="426"/>
        <w:jc w:val="both"/>
        <w:rPr>
          <w:rFonts w:eastAsia="MS Mincho"/>
        </w:rPr>
      </w:pPr>
      <w:r w:rsidRPr="004005AC">
        <w:rPr>
          <w:rFonts w:eastAsia="MS Mincho"/>
          <w:b/>
          <w:lang w:eastAsia="ja-JP"/>
        </w:rPr>
        <w:t>3.3.4.</w:t>
      </w:r>
      <w:r w:rsidR="005F0533">
        <w:rPr>
          <w:rFonts w:eastAsia="MS Mincho"/>
          <w:b/>
          <w:lang w:eastAsia="ja-JP"/>
        </w:rPr>
        <w:t xml:space="preserve"> </w:t>
      </w:r>
      <w:r w:rsidR="005F0533" w:rsidRPr="005F0533">
        <w:rPr>
          <w:rFonts w:eastAsia="MS Mincho"/>
          <w:lang w:eastAsia="ja-JP"/>
        </w:rPr>
        <w:t xml:space="preserve">Некоторые </w:t>
      </w:r>
      <w:proofErr w:type="spellStart"/>
      <w:r w:rsidR="005F0533" w:rsidRPr="005F0533">
        <w:rPr>
          <w:rFonts w:eastAsia="MS Mincho"/>
          <w:lang w:eastAsia="ja-JP"/>
        </w:rPr>
        <w:t>у</w:t>
      </w:r>
      <w:r w:rsidRPr="004005AC">
        <w:rPr>
          <w:rFonts w:eastAsia="MS Mincho"/>
          <w:bCs/>
          <w:lang w:eastAsia="ja-JP"/>
        </w:rPr>
        <w:t>рикозурические</w:t>
      </w:r>
      <w:proofErr w:type="spellEnd"/>
      <w:r w:rsidRPr="004005AC">
        <w:rPr>
          <w:rFonts w:eastAsia="MS Mincho"/>
          <w:bCs/>
          <w:lang w:eastAsia="ja-JP"/>
        </w:rPr>
        <w:t xml:space="preserve"> агенты (</w:t>
      </w:r>
      <w:proofErr w:type="spellStart"/>
      <w:r w:rsidRPr="004005AC">
        <w:rPr>
          <w:rFonts w:eastAsia="MS Mincho"/>
          <w:bCs/>
          <w:lang w:eastAsia="ja-JP"/>
        </w:rPr>
        <w:t>пробенецид</w:t>
      </w:r>
      <w:proofErr w:type="spellEnd"/>
      <w:r w:rsidRPr="004005AC">
        <w:rPr>
          <w:rFonts w:eastAsia="MS Mincho"/>
          <w:bCs/>
          <w:lang w:eastAsia="ja-JP"/>
        </w:rPr>
        <w:t xml:space="preserve">, </w:t>
      </w:r>
      <w:proofErr w:type="spellStart"/>
      <w:r w:rsidRPr="004005AC">
        <w:rPr>
          <w:rFonts w:eastAsia="MS Mincho"/>
          <w:bCs/>
          <w:lang w:eastAsia="ja-JP"/>
        </w:rPr>
        <w:t>сульфинпиразон</w:t>
      </w:r>
      <w:proofErr w:type="spellEnd"/>
      <w:r w:rsidRPr="004005AC">
        <w:rPr>
          <w:rFonts w:eastAsia="MS Mincho"/>
          <w:bCs/>
          <w:lang w:eastAsia="ja-JP"/>
        </w:rPr>
        <w:t xml:space="preserve">) могут применяться как альтернатива </w:t>
      </w:r>
      <w:proofErr w:type="spellStart"/>
      <w:r w:rsidRPr="004005AC">
        <w:rPr>
          <w:rFonts w:eastAsia="MS Mincho"/>
          <w:bCs/>
          <w:lang w:eastAsia="ja-JP"/>
        </w:rPr>
        <w:t>аллопуринолу</w:t>
      </w:r>
      <w:proofErr w:type="spellEnd"/>
      <w:r w:rsidRPr="004005AC">
        <w:rPr>
          <w:rFonts w:eastAsia="MS Mincho"/>
          <w:bCs/>
          <w:lang w:eastAsia="ja-JP"/>
        </w:rPr>
        <w:t xml:space="preserve"> у пациентов с нормальной функцией почек, </w:t>
      </w:r>
      <w:r w:rsidRPr="004005AC">
        <w:rPr>
          <w:rFonts w:eastAsia="MS Mincho"/>
          <w:bCs/>
          <w:lang w:eastAsia="ja-JP"/>
        </w:rPr>
        <w:lastRenderedPageBreak/>
        <w:t xml:space="preserve">но относительно противопоказаны больным с </w:t>
      </w:r>
      <w:proofErr w:type="spellStart"/>
      <w:r w:rsidRPr="004005AC">
        <w:rPr>
          <w:rFonts w:eastAsia="MS Mincho"/>
          <w:bCs/>
          <w:lang w:eastAsia="ja-JP"/>
        </w:rPr>
        <w:t>уролитиазом</w:t>
      </w:r>
      <w:proofErr w:type="spellEnd"/>
      <w:r w:rsidRPr="004005AC">
        <w:rPr>
          <w:rFonts w:eastAsia="MS Mincho"/>
          <w:bCs/>
          <w:lang w:eastAsia="ja-JP"/>
        </w:rPr>
        <w:t xml:space="preserve">. Эффект в отношении </w:t>
      </w:r>
      <w:r w:rsidRPr="004005AC">
        <w:rPr>
          <w:rFonts w:eastAsia="MS Mincho"/>
        </w:rPr>
        <w:t xml:space="preserve">снижения сывороточного уровня МК, у них меньше, чем у </w:t>
      </w:r>
      <w:proofErr w:type="spellStart"/>
      <w:r w:rsidRPr="004005AC">
        <w:rPr>
          <w:rFonts w:eastAsia="MS Mincho"/>
        </w:rPr>
        <w:t>аллопуринола</w:t>
      </w:r>
      <w:proofErr w:type="spellEnd"/>
      <w:r w:rsidRPr="004005AC">
        <w:rPr>
          <w:rFonts w:eastAsia="MS Mincho"/>
        </w:rPr>
        <w:t xml:space="preserve"> (уровень доказательности </w:t>
      </w:r>
      <w:proofErr w:type="spellStart"/>
      <w:r w:rsidRPr="004005AC">
        <w:rPr>
          <w:rFonts w:eastAsia="MS Mincho"/>
          <w:lang w:val="en-US"/>
        </w:rPr>
        <w:t>IIa</w:t>
      </w:r>
      <w:proofErr w:type="spellEnd"/>
      <w:r w:rsidRPr="004005AC">
        <w:rPr>
          <w:rFonts w:eastAsia="MS Mincho"/>
        </w:rPr>
        <w:t>).</w:t>
      </w:r>
      <w:r w:rsidR="005F0533">
        <w:rPr>
          <w:rFonts w:eastAsia="MS Mincho"/>
        </w:rPr>
        <w:t xml:space="preserve"> </w:t>
      </w:r>
      <w:r w:rsidRPr="004005AC">
        <w:rPr>
          <w:rFonts w:eastAsia="MS Mincho"/>
        </w:rPr>
        <w:t xml:space="preserve">Они не должны использоваться в пациентах со сниженной функцией почек  (уровень доказательности </w:t>
      </w:r>
      <w:proofErr w:type="spellStart"/>
      <w:r w:rsidRPr="004005AC">
        <w:rPr>
          <w:rFonts w:eastAsia="MS Mincho"/>
          <w:lang w:val="en-US"/>
        </w:rPr>
        <w:t>IIb</w:t>
      </w:r>
      <w:proofErr w:type="spellEnd"/>
      <w:r w:rsidRPr="004005AC">
        <w:rPr>
          <w:rFonts w:eastAsia="MS Mincho"/>
        </w:rPr>
        <w:t>).</w:t>
      </w:r>
    </w:p>
    <w:p w:rsidR="00791AAB" w:rsidRPr="004005AC" w:rsidRDefault="00791AAB" w:rsidP="004E54F3">
      <w:pPr>
        <w:spacing w:line="360" w:lineRule="auto"/>
        <w:ind w:firstLine="426"/>
        <w:jc w:val="both"/>
        <w:rPr>
          <w:bCs/>
        </w:rPr>
      </w:pPr>
      <w:r w:rsidRPr="004005AC">
        <w:rPr>
          <w:b/>
          <w:bCs/>
        </w:rPr>
        <w:t>3.3.5.</w:t>
      </w:r>
      <w:r w:rsidRPr="004005AC">
        <w:rPr>
          <w:bCs/>
        </w:rPr>
        <w:t xml:space="preserve">В случае развития побочных эффектов, связанных с применением </w:t>
      </w:r>
      <w:proofErr w:type="spellStart"/>
      <w:r w:rsidRPr="004005AC">
        <w:rPr>
          <w:bCs/>
        </w:rPr>
        <w:t>аллопуринола</w:t>
      </w:r>
      <w:proofErr w:type="spellEnd"/>
      <w:r w:rsidRPr="004005AC">
        <w:rPr>
          <w:bCs/>
        </w:rPr>
        <w:t xml:space="preserve">, а также при снижении функции почек желательно назначение других ингибиторов </w:t>
      </w:r>
      <w:proofErr w:type="spellStart"/>
      <w:r w:rsidRPr="004005AC">
        <w:rPr>
          <w:bCs/>
        </w:rPr>
        <w:t>ксантиноксидазы</w:t>
      </w:r>
      <w:proofErr w:type="spellEnd"/>
      <w:r w:rsidRPr="004005AC">
        <w:rPr>
          <w:bCs/>
        </w:rPr>
        <w:t xml:space="preserve"> (</w:t>
      </w:r>
      <w:proofErr w:type="spellStart"/>
      <w:r w:rsidRPr="004005AC">
        <w:rPr>
          <w:bCs/>
        </w:rPr>
        <w:t>фебуксостат</w:t>
      </w:r>
      <w:proofErr w:type="spellEnd"/>
      <w:r w:rsidRPr="004005AC">
        <w:rPr>
          <w:bCs/>
        </w:rPr>
        <w:t>) или</w:t>
      </w:r>
      <w:r w:rsidR="005F0533">
        <w:rPr>
          <w:bCs/>
        </w:rPr>
        <w:t xml:space="preserve"> </w:t>
      </w:r>
      <w:r w:rsidRPr="004005AC">
        <w:rPr>
          <w:bCs/>
        </w:rPr>
        <w:t xml:space="preserve">некоторых </w:t>
      </w:r>
      <w:proofErr w:type="spellStart"/>
      <w:r w:rsidRPr="004005AC">
        <w:rPr>
          <w:bCs/>
        </w:rPr>
        <w:t>урикозуриков</w:t>
      </w:r>
      <w:proofErr w:type="spellEnd"/>
      <w:r w:rsidRPr="004005AC">
        <w:rPr>
          <w:bCs/>
        </w:rPr>
        <w:t xml:space="preserve"> (</w:t>
      </w:r>
      <w:proofErr w:type="spellStart"/>
      <w:r w:rsidRPr="004005AC">
        <w:rPr>
          <w:bCs/>
        </w:rPr>
        <w:t>бензбромарон</w:t>
      </w:r>
      <w:proofErr w:type="spellEnd"/>
      <w:r w:rsidRPr="004005AC">
        <w:rPr>
          <w:bCs/>
        </w:rPr>
        <w:t xml:space="preserve">). </w:t>
      </w:r>
    </w:p>
    <w:p w:rsidR="00791AAB" w:rsidRPr="004005AC" w:rsidRDefault="00791AAB" w:rsidP="004E54F3">
      <w:pPr>
        <w:spacing w:line="360" w:lineRule="auto"/>
        <w:ind w:firstLine="426"/>
        <w:jc w:val="both"/>
        <w:rPr>
          <w:rFonts w:eastAsia="MS Mincho"/>
          <w:bCs/>
          <w:lang w:eastAsia="ja-JP"/>
        </w:rPr>
      </w:pPr>
      <w:proofErr w:type="spellStart"/>
      <w:r w:rsidRPr="004005AC">
        <w:rPr>
          <w:bCs/>
        </w:rPr>
        <w:t>Фебуксостат</w:t>
      </w:r>
      <w:proofErr w:type="spellEnd"/>
      <w:r w:rsidR="005F0533">
        <w:rPr>
          <w:bCs/>
        </w:rPr>
        <w:t xml:space="preserve"> </w:t>
      </w:r>
      <w:r w:rsidRPr="004005AC">
        <w:rPr>
          <w:rFonts w:eastAsia="MS Mincho"/>
          <w:bCs/>
          <w:lang w:eastAsia="ja-JP"/>
        </w:rPr>
        <w:t xml:space="preserve">и </w:t>
      </w:r>
      <w:proofErr w:type="spellStart"/>
      <w:r w:rsidRPr="004005AC">
        <w:rPr>
          <w:rFonts w:eastAsia="MS Mincho"/>
          <w:bCs/>
          <w:lang w:eastAsia="ja-JP"/>
        </w:rPr>
        <w:t>бензбромарон</w:t>
      </w:r>
      <w:proofErr w:type="spellEnd"/>
      <w:r w:rsidRPr="004005AC">
        <w:rPr>
          <w:rFonts w:eastAsia="MS Mincho"/>
          <w:bCs/>
          <w:lang w:eastAsia="ja-JP"/>
        </w:rPr>
        <w:t xml:space="preserve"> могут применяться у больных с мягкой и умеренной почечной недостаточностью, их эффективность в отношении влияния на сывороточный уровень МК при </w:t>
      </w:r>
      <w:proofErr w:type="gramStart"/>
      <w:r w:rsidRPr="004005AC">
        <w:rPr>
          <w:rFonts w:eastAsia="MS Mincho"/>
          <w:bCs/>
          <w:lang w:eastAsia="ja-JP"/>
        </w:rPr>
        <w:t>применении  средних</w:t>
      </w:r>
      <w:proofErr w:type="gramEnd"/>
      <w:r w:rsidRPr="004005AC">
        <w:rPr>
          <w:rFonts w:eastAsia="MS Mincho"/>
          <w:bCs/>
          <w:lang w:eastAsia="ja-JP"/>
        </w:rPr>
        <w:t xml:space="preserve"> доз препаратов превышает таковую у </w:t>
      </w:r>
      <w:proofErr w:type="spellStart"/>
      <w:r w:rsidRPr="004005AC">
        <w:rPr>
          <w:rFonts w:eastAsia="MS Mincho"/>
          <w:bCs/>
          <w:lang w:eastAsia="ja-JP"/>
        </w:rPr>
        <w:t>аллопуринола</w:t>
      </w:r>
      <w:proofErr w:type="spellEnd"/>
      <w:r w:rsidRPr="004005AC">
        <w:rPr>
          <w:rFonts w:eastAsia="MS Mincho"/>
          <w:bCs/>
          <w:lang w:eastAsia="ja-JP"/>
        </w:rPr>
        <w:t>;</w:t>
      </w:r>
      <w:r w:rsidR="005F0533">
        <w:rPr>
          <w:rFonts w:eastAsia="MS Mincho"/>
          <w:bCs/>
          <w:lang w:eastAsia="ja-JP"/>
        </w:rPr>
        <w:t xml:space="preserve"> </w:t>
      </w:r>
      <w:r w:rsidRPr="004005AC">
        <w:rPr>
          <w:rFonts w:eastAsia="MS Mincho"/>
          <w:bCs/>
          <w:lang w:eastAsia="ja-JP"/>
        </w:rPr>
        <w:t xml:space="preserve">при этом прием </w:t>
      </w:r>
      <w:proofErr w:type="spellStart"/>
      <w:r w:rsidRPr="004005AC">
        <w:rPr>
          <w:rFonts w:eastAsia="MS Mincho"/>
          <w:bCs/>
          <w:lang w:eastAsia="ja-JP"/>
        </w:rPr>
        <w:t>бензбромарона</w:t>
      </w:r>
      <w:proofErr w:type="spellEnd"/>
      <w:r w:rsidR="005F0533">
        <w:rPr>
          <w:rFonts w:eastAsia="MS Mincho"/>
          <w:bCs/>
          <w:lang w:eastAsia="ja-JP"/>
        </w:rPr>
        <w:t xml:space="preserve"> </w:t>
      </w:r>
      <w:r w:rsidRPr="004005AC">
        <w:rPr>
          <w:rFonts w:eastAsia="MS Mincho"/>
          <w:bCs/>
          <w:lang w:eastAsia="ja-JP"/>
        </w:rPr>
        <w:t xml:space="preserve">но требует контроля в связи с риском </w:t>
      </w:r>
      <w:proofErr w:type="spellStart"/>
      <w:r w:rsidRPr="004005AC">
        <w:rPr>
          <w:rFonts w:eastAsia="MS Mincho"/>
          <w:bCs/>
          <w:lang w:eastAsia="ja-JP"/>
        </w:rPr>
        <w:t>гепатотоксичности</w:t>
      </w:r>
      <w:proofErr w:type="spellEnd"/>
      <w:r w:rsidR="005F0533">
        <w:rPr>
          <w:rFonts w:eastAsia="MS Mincho"/>
          <w:bCs/>
          <w:lang w:eastAsia="ja-JP"/>
        </w:rPr>
        <w:t xml:space="preserve"> </w:t>
      </w:r>
      <w:r w:rsidRPr="004005AC">
        <w:rPr>
          <w:rFonts w:eastAsia="MS Mincho"/>
        </w:rPr>
        <w:t xml:space="preserve">(уровень доказательности </w:t>
      </w:r>
      <w:proofErr w:type="spellStart"/>
      <w:r w:rsidRPr="004005AC">
        <w:rPr>
          <w:rFonts w:eastAsia="MS Mincho"/>
          <w:lang w:val="en-US"/>
        </w:rPr>
        <w:t>Ib</w:t>
      </w:r>
      <w:proofErr w:type="spellEnd"/>
      <w:r w:rsidRPr="004005AC">
        <w:rPr>
          <w:rFonts w:eastAsia="MS Mincho"/>
        </w:rPr>
        <w:t>)</w:t>
      </w:r>
      <w:r w:rsidRPr="004005AC">
        <w:rPr>
          <w:rFonts w:eastAsia="MS Mincho"/>
          <w:bCs/>
          <w:lang w:eastAsia="ja-JP"/>
        </w:rPr>
        <w:t xml:space="preserve">. </w:t>
      </w:r>
    </w:p>
    <w:p w:rsidR="00791AAB" w:rsidRPr="004005AC" w:rsidRDefault="00791AAB" w:rsidP="004E54F3">
      <w:pPr>
        <w:autoSpaceDE w:val="0"/>
        <w:autoSpaceDN w:val="0"/>
        <w:adjustRightInd w:val="0"/>
        <w:spacing w:line="360" w:lineRule="auto"/>
        <w:ind w:firstLine="426"/>
        <w:jc w:val="both"/>
        <w:rPr>
          <w:bCs/>
        </w:rPr>
      </w:pPr>
      <w:r w:rsidRPr="004005AC">
        <w:rPr>
          <w:bCs/>
        </w:rPr>
        <w:t xml:space="preserve">Применение указанных препаратов целесообразно также в случае неэффективности </w:t>
      </w:r>
      <w:proofErr w:type="spellStart"/>
      <w:r w:rsidRPr="004005AC">
        <w:rPr>
          <w:bCs/>
        </w:rPr>
        <w:t>аллопуринола</w:t>
      </w:r>
      <w:proofErr w:type="spellEnd"/>
      <w:r w:rsidRPr="004005AC">
        <w:rPr>
          <w:bCs/>
        </w:rPr>
        <w:t xml:space="preserve"> в отношении сывороточного уровня МК, при этом возможно комбинированное назначение ингибиторов </w:t>
      </w:r>
      <w:proofErr w:type="spellStart"/>
      <w:r w:rsidRPr="004005AC">
        <w:rPr>
          <w:bCs/>
        </w:rPr>
        <w:t>ксантиноксидазы</w:t>
      </w:r>
      <w:proofErr w:type="spellEnd"/>
      <w:r w:rsidRPr="004005AC">
        <w:rPr>
          <w:bCs/>
        </w:rPr>
        <w:t xml:space="preserve"> и </w:t>
      </w:r>
      <w:proofErr w:type="spellStart"/>
      <w:r w:rsidRPr="004005AC">
        <w:rPr>
          <w:bCs/>
        </w:rPr>
        <w:t>урикозуриков</w:t>
      </w:r>
      <w:proofErr w:type="spellEnd"/>
      <w:r w:rsidR="005F0533">
        <w:rPr>
          <w:bCs/>
        </w:rPr>
        <w:t xml:space="preserve"> </w:t>
      </w:r>
      <w:r w:rsidRPr="004005AC">
        <w:rPr>
          <w:rFonts w:eastAsia="MS Mincho"/>
        </w:rPr>
        <w:t xml:space="preserve">(уровень доказательности </w:t>
      </w:r>
      <w:proofErr w:type="spellStart"/>
      <w:r w:rsidRPr="004005AC">
        <w:rPr>
          <w:rFonts w:eastAsia="MS Mincho"/>
          <w:lang w:val="en-US"/>
        </w:rPr>
        <w:t>Ib</w:t>
      </w:r>
      <w:proofErr w:type="spellEnd"/>
      <w:r w:rsidRPr="004005AC">
        <w:rPr>
          <w:rFonts w:eastAsia="MS Mincho"/>
        </w:rPr>
        <w:t>)</w:t>
      </w:r>
      <w:r w:rsidRPr="004005AC">
        <w:rPr>
          <w:bCs/>
        </w:rPr>
        <w:t xml:space="preserve">. </w:t>
      </w:r>
    </w:p>
    <w:p w:rsidR="00791AAB" w:rsidRPr="004005AC" w:rsidRDefault="00791AAB" w:rsidP="004E54F3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MS Mincho"/>
          <w:bCs/>
          <w:lang w:eastAsia="ja-JP"/>
        </w:rPr>
      </w:pPr>
      <w:r w:rsidRPr="004005AC">
        <w:rPr>
          <w:bCs/>
        </w:rPr>
        <w:t>В случа</w:t>
      </w:r>
      <w:r w:rsidR="00553213">
        <w:rPr>
          <w:bCs/>
        </w:rPr>
        <w:t>е</w:t>
      </w:r>
      <w:r w:rsidRPr="004005AC">
        <w:rPr>
          <w:bCs/>
        </w:rPr>
        <w:t xml:space="preserve"> тяжелой </w:t>
      </w:r>
      <w:proofErr w:type="spellStart"/>
      <w:r w:rsidRPr="004005AC">
        <w:rPr>
          <w:bCs/>
        </w:rPr>
        <w:t>тофусной</w:t>
      </w:r>
      <w:proofErr w:type="spellEnd"/>
      <w:r w:rsidRPr="004005AC">
        <w:rPr>
          <w:bCs/>
        </w:rPr>
        <w:t xml:space="preserve"> подагры, рефрактерной к терапии  ингибиторами</w:t>
      </w:r>
      <w:r w:rsidR="00553213">
        <w:rPr>
          <w:bCs/>
        </w:rPr>
        <w:t xml:space="preserve"> </w:t>
      </w:r>
      <w:proofErr w:type="spellStart"/>
      <w:r w:rsidRPr="004005AC">
        <w:rPr>
          <w:bCs/>
        </w:rPr>
        <w:t>ксантиноксидазы</w:t>
      </w:r>
      <w:proofErr w:type="spellEnd"/>
      <w:r w:rsidRPr="004005AC">
        <w:rPr>
          <w:bCs/>
        </w:rPr>
        <w:t xml:space="preserve"> и </w:t>
      </w:r>
      <w:proofErr w:type="spellStart"/>
      <w:r w:rsidRPr="004005AC">
        <w:rPr>
          <w:bCs/>
        </w:rPr>
        <w:t>урикозуриками</w:t>
      </w:r>
      <w:proofErr w:type="spellEnd"/>
      <w:r w:rsidR="00553213">
        <w:rPr>
          <w:bCs/>
        </w:rPr>
        <w:t xml:space="preserve"> </w:t>
      </w:r>
      <w:r w:rsidRPr="004005AC">
        <w:rPr>
          <w:bCs/>
        </w:rPr>
        <w:t xml:space="preserve">возможно назначение </w:t>
      </w:r>
      <w:proofErr w:type="spellStart"/>
      <w:r w:rsidRPr="004005AC">
        <w:rPr>
          <w:bCs/>
        </w:rPr>
        <w:t>пеглотиказы</w:t>
      </w:r>
      <w:proofErr w:type="spellEnd"/>
      <w:r w:rsidRPr="004005AC">
        <w:rPr>
          <w:bCs/>
        </w:rPr>
        <w:t xml:space="preserve"> (</w:t>
      </w:r>
      <w:proofErr w:type="spellStart"/>
      <w:r w:rsidRPr="004005AC">
        <w:rPr>
          <w:bCs/>
        </w:rPr>
        <w:t>пегуриказы</w:t>
      </w:r>
      <w:proofErr w:type="spellEnd"/>
      <w:r w:rsidRPr="004005AC">
        <w:rPr>
          <w:bCs/>
        </w:rPr>
        <w:t>)</w:t>
      </w:r>
      <w:r w:rsidR="00553213">
        <w:rPr>
          <w:bCs/>
        </w:rPr>
        <w:t xml:space="preserve"> </w:t>
      </w:r>
      <w:r w:rsidRPr="004005AC">
        <w:rPr>
          <w:rFonts w:eastAsia="MS Mincho"/>
        </w:rPr>
        <w:t>(уровень доказательности IV)</w:t>
      </w:r>
      <w:r w:rsidRPr="004005AC">
        <w:rPr>
          <w:rFonts w:eastAsia="MS Mincho"/>
          <w:bCs/>
          <w:lang w:eastAsia="ja-JP"/>
        </w:rPr>
        <w:t>.</w:t>
      </w:r>
      <w:r w:rsidR="00553213">
        <w:rPr>
          <w:rFonts w:eastAsia="MS Mincho"/>
          <w:bCs/>
          <w:lang w:eastAsia="ja-JP"/>
        </w:rPr>
        <w:t xml:space="preserve"> </w:t>
      </w:r>
    </w:p>
    <w:p w:rsidR="00791AAB" w:rsidRPr="004005AC" w:rsidRDefault="00791AAB" w:rsidP="004E54F3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MS Mincho"/>
          <w:lang w:eastAsia="ja-JP"/>
        </w:rPr>
      </w:pPr>
      <w:r w:rsidRPr="004005AC">
        <w:rPr>
          <w:rFonts w:eastAsia="MS Mincho"/>
          <w:b/>
        </w:rPr>
        <w:t>3.3.6.</w:t>
      </w:r>
      <w:r w:rsidRPr="004005AC">
        <w:rPr>
          <w:rFonts w:eastAsia="MS Mincho"/>
          <w:bCs/>
          <w:lang w:eastAsia="ja-JP"/>
        </w:rPr>
        <w:t xml:space="preserve">У больных с подагрой прием диуретиков по возможности отменяют </w:t>
      </w:r>
      <w:r w:rsidRPr="004005AC">
        <w:rPr>
          <w:rFonts w:eastAsia="MS Mincho"/>
          <w:color w:val="000000"/>
        </w:rPr>
        <w:t xml:space="preserve">(уровень доказательности  IV), но </w:t>
      </w:r>
      <w:r w:rsidRPr="004005AC">
        <w:rPr>
          <w:rFonts w:eastAsia="MS Mincho"/>
          <w:bCs/>
          <w:lang w:eastAsia="ja-JP"/>
        </w:rPr>
        <w:t xml:space="preserve">это не касается случаев, когда диуретики назначены по жизненным  показаниям. </w:t>
      </w:r>
      <w:r w:rsidRPr="004005AC">
        <w:rPr>
          <w:rFonts w:eastAsia="MS Mincho"/>
          <w:color w:val="000000"/>
        </w:rPr>
        <w:t>В качестве  альтернативы могут  быть использованы другие гипотензивные препараты. У пациентов с хронической сердечной недостаточностью предпочтительно использование калийсберегающих диуретиков.</w:t>
      </w:r>
      <w:r w:rsidR="00553213">
        <w:rPr>
          <w:rFonts w:eastAsia="MS Mincho"/>
          <w:color w:val="000000"/>
        </w:rPr>
        <w:t xml:space="preserve"> </w:t>
      </w:r>
    </w:p>
    <w:p w:rsidR="00791AAB" w:rsidRPr="004005AC" w:rsidRDefault="00791AAB" w:rsidP="004E54F3">
      <w:pPr>
        <w:spacing w:line="360" w:lineRule="auto"/>
        <w:ind w:firstLine="426"/>
        <w:jc w:val="both"/>
        <w:rPr>
          <w:rFonts w:eastAsia="MS Mincho"/>
          <w:bCs/>
          <w:lang w:eastAsia="ja-JP"/>
        </w:rPr>
      </w:pPr>
      <w:proofErr w:type="spellStart"/>
      <w:r w:rsidRPr="004005AC">
        <w:rPr>
          <w:rFonts w:eastAsia="MS Mincho"/>
          <w:bCs/>
          <w:lang w:eastAsia="ja-JP"/>
        </w:rPr>
        <w:t>Лозартан</w:t>
      </w:r>
      <w:proofErr w:type="spellEnd"/>
      <w:r w:rsidRPr="004005AC">
        <w:rPr>
          <w:rFonts w:eastAsia="MS Mincho"/>
          <w:bCs/>
          <w:lang w:eastAsia="ja-JP"/>
        </w:rPr>
        <w:t xml:space="preserve">  (уровень доказательности </w:t>
      </w:r>
      <w:proofErr w:type="spellStart"/>
      <w:r w:rsidRPr="004005AC">
        <w:rPr>
          <w:rFonts w:eastAsia="MS Mincho"/>
          <w:bCs/>
          <w:lang w:val="en-US" w:eastAsia="ja-JP"/>
        </w:rPr>
        <w:t>IIb</w:t>
      </w:r>
      <w:proofErr w:type="spellEnd"/>
      <w:r w:rsidRPr="004005AC">
        <w:rPr>
          <w:rFonts w:eastAsia="MS Mincho"/>
          <w:bCs/>
          <w:lang w:eastAsia="ja-JP"/>
        </w:rPr>
        <w:t xml:space="preserve">) и </w:t>
      </w:r>
      <w:proofErr w:type="spellStart"/>
      <w:r w:rsidRPr="004005AC">
        <w:rPr>
          <w:rFonts w:eastAsia="MS Mincho"/>
          <w:bCs/>
          <w:lang w:eastAsia="ja-JP"/>
        </w:rPr>
        <w:t>фенофибрат</w:t>
      </w:r>
      <w:proofErr w:type="spellEnd"/>
      <w:r w:rsidRPr="004005AC">
        <w:rPr>
          <w:rFonts w:eastAsia="MS Mincho"/>
          <w:bCs/>
          <w:lang w:eastAsia="ja-JP"/>
        </w:rPr>
        <w:t xml:space="preserve"> (уровень доказательности </w:t>
      </w:r>
      <w:proofErr w:type="spellStart"/>
      <w:r w:rsidRPr="004005AC">
        <w:rPr>
          <w:rFonts w:eastAsia="MS Mincho"/>
          <w:bCs/>
          <w:lang w:val="en-US" w:eastAsia="ja-JP"/>
        </w:rPr>
        <w:t>Ib</w:t>
      </w:r>
      <w:proofErr w:type="spellEnd"/>
      <w:r w:rsidRPr="004005AC">
        <w:rPr>
          <w:rFonts w:eastAsia="MS Mincho"/>
          <w:bCs/>
          <w:lang w:eastAsia="ja-JP"/>
        </w:rPr>
        <w:t xml:space="preserve">) имеют умеренный </w:t>
      </w:r>
      <w:proofErr w:type="spellStart"/>
      <w:r w:rsidRPr="004005AC">
        <w:rPr>
          <w:rFonts w:eastAsia="MS Mincho"/>
          <w:bCs/>
          <w:lang w:eastAsia="ja-JP"/>
        </w:rPr>
        <w:t>урикозурический</w:t>
      </w:r>
      <w:proofErr w:type="spellEnd"/>
      <w:r w:rsidRPr="004005AC">
        <w:rPr>
          <w:rFonts w:eastAsia="MS Mincho"/>
          <w:bCs/>
          <w:lang w:eastAsia="ja-JP"/>
        </w:rPr>
        <w:t xml:space="preserve"> эффект, что позволяет их применять у больных резистентных или плохо переносящих </w:t>
      </w:r>
      <w:proofErr w:type="spellStart"/>
      <w:r w:rsidRPr="004005AC">
        <w:rPr>
          <w:rFonts w:eastAsia="MS Mincho"/>
          <w:bCs/>
          <w:lang w:eastAsia="ja-JP"/>
        </w:rPr>
        <w:t>аллопуринол</w:t>
      </w:r>
      <w:proofErr w:type="spellEnd"/>
      <w:r w:rsidRPr="004005AC">
        <w:rPr>
          <w:rFonts w:eastAsia="MS Mincho"/>
          <w:bCs/>
          <w:lang w:eastAsia="ja-JP"/>
        </w:rPr>
        <w:t xml:space="preserve"> или </w:t>
      </w:r>
      <w:proofErr w:type="spellStart"/>
      <w:r w:rsidRPr="004005AC">
        <w:rPr>
          <w:rFonts w:eastAsia="MS Mincho"/>
          <w:bCs/>
          <w:lang w:eastAsia="ja-JP"/>
        </w:rPr>
        <w:t>урикозоурики</w:t>
      </w:r>
      <w:proofErr w:type="spellEnd"/>
      <w:r w:rsidRPr="004005AC">
        <w:rPr>
          <w:rFonts w:eastAsia="MS Mincho"/>
          <w:bCs/>
          <w:lang w:eastAsia="ja-JP"/>
        </w:rPr>
        <w:t xml:space="preserve"> при наличии гипертензии или </w:t>
      </w:r>
      <w:proofErr w:type="spellStart"/>
      <w:r w:rsidRPr="004005AC">
        <w:rPr>
          <w:rFonts w:eastAsia="MS Mincho"/>
          <w:bCs/>
          <w:lang w:eastAsia="ja-JP"/>
        </w:rPr>
        <w:t>гипертриглицеридемии</w:t>
      </w:r>
      <w:proofErr w:type="spellEnd"/>
      <w:r w:rsidRPr="004005AC">
        <w:rPr>
          <w:rFonts w:eastAsia="MS Mincho"/>
          <w:bCs/>
          <w:lang w:eastAsia="ja-JP"/>
        </w:rPr>
        <w:t xml:space="preserve">, в том числе, в комбинации с </w:t>
      </w:r>
      <w:proofErr w:type="spellStart"/>
      <w:r w:rsidRPr="004005AC">
        <w:rPr>
          <w:rFonts w:eastAsia="MS Mincho"/>
          <w:bCs/>
          <w:lang w:eastAsia="ja-JP"/>
        </w:rPr>
        <w:t>аллопуринолом</w:t>
      </w:r>
      <w:proofErr w:type="spellEnd"/>
      <w:r w:rsidRPr="004005AC">
        <w:rPr>
          <w:rFonts w:eastAsia="MS Mincho"/>
          <w:bCs/>
          <w:lang w:eastAsia="ja-JP"/>
        </w:rPr>
        <w:t xml:space="preserve">. </w:t>
      </w:r>
    </w:p>
    <w:p w:rsidR="00791AAB" w:rsidRPr="004005AC" w:rsidRDefault="00791AAB" w:rsidP="004E54F3">
      <w:pPr>
        <w:spacing w:line="360" w:lineRule="auto"/>
        <w:ind w:firstLine="426"/>
        <w:jc w:val="both"/>
        <w:rPr>
          <w:rFonts w:eastAsia="MS Mincho"/>
          <w:lang w:eastAsia="ja-JP"/>
        </w:rPr>
      </w:pPr>
    </w:p>
    <w:p w:rsidR="00791AAB" w:rsidRPr="004005AC" w:rsidRDefault="00791AAB" w:rsidP="004E54F3">
      <w:pPr>
        <w:spacing w:line="360" w:lineRule="auto"/>
        <w:ind w:firstLine="426"/>
        <w:jc w:val="both"/>
        <w:rPr>
          <w:rFonts w:eastAsia="MS Mincho"/>
          <w:b/>
        </w:rPr>
      </w:pPr>
      <w:r w:rsidRPr="004005AC">
        <w:rPr>
          <w:rFonts w:eastAsia="MS Mincho"/>
          <w:b/>
          <w:bCs/>
          <w:lang w:eastAsia="ja-JP"/>
        </w:rPr>
        <w:t>3.4.Профилактика приступов артрита</w:t>
      </w:r>
    </w:p>
    <w:p w:rsidR="00791AAB" w:rsidRDefault="00791AAB" w:rsidP="004E54F3">
      <w:pPr>
        <w:spacing w:line="360" w:lineRule="auto"/>
        <w:ind w:firstLine="426"/>
        <w:jc w:val="both"/>
        <w:rPr>
          <w:rFonts w:eastAsia="MS Mincho"/>
          <w:bCs/>
          <w:lang w:eastAsia="ja-JP"/>
        </w:rPr>
      </w:pPr>
      <w:r w:rsidRPr="004005AC">
        <w:rPr>
          <w:rFonts w:eastAsia="MS Mincho"/>
          <w:bCs/>
          <w:lang w:eastAsia="ja-JP"/>
        </w:rPr>
        <w:t xml:space="preserve">Больной обязан быть предупрежден о возможном риске обострений артрита после назначения любых </w:t>
      </w:r>
      <w:proofErr w:type="spellStart"/>
      <w:r w:rsidRPr="004005AC">
        <w:rPr>
          <w:rFonts w:eastAsia="MS Mincho"/>
          <w:bCs/>
          <w:lang w:eastAsia="ja-JP"/>
        </w:rPr>
        <w:t>антигиперурикемических</w:t>
      </w:r>
      <w:proofErr w:type="spellEnd"/>
      <w:r w:rsidRPr="004005AC">
        <w:rPr>
          <w:rFonts w:eastAsia="MS Mincho"/>
          <w:bCs/>
          <w:lang w:eastAsia="ja-JP"/>
        </w:rPr>
        <w:t xml:space="preserve"> препаратов. Профилактика суставных атак в течение первых месяцев</w:t>
      </w:r>
      <w:r w:rsidR="00553213">
        <w:rPr>
          <w:rFonts w:eastAsia="MS Mincho"/>
          <w:bCs/>
          <w:lang w:eastAsia="ja-JP"/>
        </w:rPr>
        <w:t xml:space="preserve"> </w:t>
      </w:r>
      <w:r w:rsidRPr="004005AC">
        <w:rPr>
          <w:rFonts w:eastAsia="MS Mincho"/>
          <w:bCs/>
          <w:lang w:eastAsia="ja-JP"/>
        </w:rPr>
        <w:t xml:space="preserve">после начала </w:t>
      </w:r>
      <w:proofErr w:type="spellStart"/>
      <w:r w:rsidRPr="004005AC">
        <w:rPr>
          <w:rFonts w:eastAsia="MS Mincho"/>
          <w:bCs/>
          <w:lang w:eastAsia="ja-JP"/>
        </w:rPr>
        <w:t>антигиперурикемической</w:t>
      </w:r>
      <w:proofErr w:type="spellEnd"/>
      <w:r w:rsidRPr="004005AC">
        <w:rPr>
          <w:rFonts w:eastAsia="MS Mincho"/>
          <w:bCs/>
          <w:lang w:eastAsia="ja-JP"/>
        </w:rPr>
        <w:t xml:space="preserve"> терапии может достигаться колхицином (0,5/0,6-1,0/1,2мг в сутки) </w:t>
      </w:r>
      <w:r w:rsidRPr="004005AC">
        <w:rPr>
          <w:rFonts w:eastAsia="MS Mincho"/>
        </w:rPr>
        <w:t xml:space="preserve">(уровень доказательности </w:t>
      </w:r>
      <w:proofErr w:type="spellStart"/>
      <w:r w:rsidRPr="004005AC">
        <w:rPr>
          <w:rFonts w:eastAsia="MS Mincho"/>
          <w:lang w:val="en-US"/>
        </w:rPr>
        <w:t>Ib</w:t>
      </w:r>
      <w:proofErr w:type="spellEnd"/>
      <w:r w:rsidRPr="004005AC">
        <w:rPr>
          <w:rFonts w:eastAsia="MS Mincho"/>
        </w:rPr>
        <w:t xml:space="preserve">) </w:t>
      </w:r>
      <w:r w:rsidRPr="004005AC">
        <w:rPr>
          <w:rFonts w:eastAsia="MS Mincho"/>
          <w:bCs/>
          <w:lang w:eastAsia="ja-JP"/>
        </w:rPr>
        <w:t xml:space="preserve">и/или НПВП (с </w:t>
      </w:r>
      <w:proofErr w:type="spellStart"/>
      <w:r w:rsidRPr="004005AC">
        <w:rPr>
          <w:rFonts w:eastAsia="MS Mincho"/>
          <w:bCs/>
          <w:lang w:eastAsia="ja-JP"/>
        </w:rPr>
        <w:t>гастропротекцией</w:t>
      </w:r>
      <w:proofErr w:type="spellEnd"/>
      <w:r w:rsidRPr="004005AC">
        <w:rPr>
          <w:rFonts w:eastAsia="MS Mincho"/>
          <w:bCs/>
          <w:lang w:eastAsia="ja-JP"/>
        </w:rPr>
        <w:t xml:space="preserve"> при показании)</w:t>
      </w:r>
      <w:r w:rsidRPr="004005AC">
        <w:rPr>
          <w:rFonts w:eastAsia="MS Mincho"/>
        </w:rPr>
        <w:t xml:space="preserve"> (уровень доказательности </w:t>
      </w:r>
      <w:proofErr w:type="spellStart"/>
      <w:r w:rsidRPr="004005AC">
        <w:rPr>
          <w:rFonts w:eastAsia="MS Mincho"/>
          <w:lang w:val="en-US"/>
        </w:rPr>
        <w:t>IIa</w:t>
      </w:r>
      <w:proofErr w:type="spellEnd"/>
      <w:r w:rsidRPr="004005AC">
        <w:rPr>
          <w:rFonts w:eastAsia="MS Mincho"/>
        </w:rPr>
        <w:t xml:space="preserve">).  И </w:t>
      </w:r>
      <w:proofErr w:type="gramStart"/>
      <w:r w:rsidRPr="004005AC">
        <w:rPr>
          <w:rFonts w:eastAsia="MS Mincho"/>
        </w:rPr>
        <w:t>колхицин  и</w:t>
      </w:r>
      <w:proofErr w:type="gramEnd"/>
      <w:r w:rsidRPr="004005AC">
        <w:rPr>
          <w:rFonts w:eastAsia="MS Mincho"/>
        </w:rPr>
        <w:t xml:space="preserve"> </w:t>
      </w:r>
      <w:r w:rsidRPr="004005AC">
        <w:rPr>
          <w:rFonts w:eastAsia="MS Mincho"/>
        </w:rPr>
        <w:lastRenderedPageBreak/>
        <w:t xml:space="preserve">НПВП имеют потенциально серьезные побочные эффекты и их назначение предопределяет необходимость соотнести потенциальные пользу и вред.  При наличии </w:t>
      </w:r>
      <w:r w:rsidR="00553213">
        <w:rPr>
          <w:rFonts w:eastAsia="MS Mincho"/>
        </w:rPr>
        <w:t xml:space="preserve">абсолютных </w:t>
      </w:r>
      <w:r w:rsidRPr="004005AC">
        <w:rPr>
          <w:rFonts w:eastAsia="MS Mincho"/>
        </w:rPr>
        <w:t>противопоказани</w:t>
      </w:r>
      <w:r w:rsidR="00553213">
        <w:rPr>
          <w:rFonts w:eastAsia="MS Mincho"/>
        </w:rPr>
        <w:t>й</w:t>
      </w:r>
      <w:r w:rsidRPr="004005AC">
        <w:rPr>
          <w:rFonts w:eastAsia="MS Mincho"/>
        </w:rPr>
        <w:t xml:space="preserve"> и/или неэффективности НПВП и колхицина для профилактики приступов артрита в первые месяцы </w:t>
      </w:r>
      <w:proofErr w:type="spellStart"/>
      <w:r w:rsidRPr="004005AC">
        <w:rPr>
          <w:rFonts w:eastAsia="MS Mincho"/>
        </w:rPr>
        <w:t>антигиперурикемической</w:t>
      </w:r>
      <w:proofErr w:type="spellEnd"/>
      <w:r w:rsidRPr="004005AC">
        <w:rPr>
          <w:rFonts w:eastAsia="MS Mincho"/>
        </w:rPr>
        <w:t xml:space="preserve"> терапии возможно назначение ингибиторов интерлейкина-1 (уровень доказательности </w:t>
      </w:r>
      <w:proofErr w:type="spellStart"/>
      <w:r w:rsidRPr="004005AC">
        <w:rPr>
          <w:rFonts w:eastAsia="MS Mincho"/>
          <w:lang w:val="en-US"/>
        </w:rPr>
        <w:t>Ib</w:t>
      </w:r>
      <w:proofErr w:type="spellEnd"/>
      <w:r w:rsidRPr="004005AC">
        <w:rPr>
          <w:rFonts w:eastAsia="MS Mincho"/>
        </w:rPr>
        <w:t>)</w:t>
      </w:r>
      <w:r w:rsidRPr="004005AC">
        <w:rPr>
          <w:rFonts w:eastAsia="MS Mincho"/>
          <w:bCs/>
          <w:lang w:eastAsia="ja-JP"/>
        </w:rPr>
        <w:t>.</w:t>
      </w:r>
    </w:p>
    <w:p w:rsidR="003B6E5F" w:rsidRDefault="003B6E5F" w:rsidP="004E54F3">
      <w:pPr>
        <w:spacing w:line="360" w:lineRule="auto"/>
        <w:ind w:firstLine="426"/>
        <w:jc w:val="both"/>
        <w:rPr>
          <w:rFonts w:eastAsia="MS Mincho"/>
          <w:b/>
          <w:bCs/>
          <w:lang w:eastAsia="ja-JP"/>
        </w:rPr>
      </w:pPr>
    </w:p>
    <w:p w:rsidR="001F0657" w:rsidRDefault="001F0657" w:rsidP="004E54F3">
      <w:pPr>
        <w:spacing w:line="360" w:lineRule="auto"/>
        <w:ind w:firstLine="426"/>
        <w:jc w:val="both"/>
        <w:rPr>
          <w:rFonts w:eastAsia="MS Mincho"/>
          <w:b/>
          <w:bCs/>
          <w:lang w:eastAsia="ja-JP"/>
        </w:rPr>
      </w:pPr>
      <w:r>
        <w:rPr>
          <w:rFonts w:eastAsia="MS Mincho"/>
          <w:b/>
          <w:bCs/>
          <w:lang w:eastAsia="ja-JP"/>
        </w:rPr>
        <w:t>Литература.</w:t>
      </w:r>
    </w:p>
    <w:p w:rsidR="001F0657" w:rsidRPr="00EE0EC7" w:rsidRDefault="00DF09A0" w:rsidP="00DF09A0">
      <w:pPr>
        <w:pStyle w:val="a7"/>
        <w:numPr>
          <w:ilvl w:val="0"/>
          <w:numId w:val="21"/>
        </w:numPr>
        <w:spacing w:line="360" w:lineRule="auto"/>
        <w:jc w:val="both"/>
        <w:rPr>
          <w:rFonts w:eastAsia="MS Mincho"/>
          <w:bCs/>
          <w:lang w:eastAsia="ja-JP"/>
        </w:rPr>
      </w:pPr>
      <w:r w:rsidRPr="00EE0EC7">
        <w:rPr>
          <w:rFonts w:eastAsia="MS Mincho"/>
          <w:bCs/>
          <w:lang w:eastAsia="ja-JP"/>
        </w:rPr>
        <w:t>Клинические рекомендации «</w:t>
      </w:r>
      <w:proofErr w:type="spellStart"/>
      <w:r w:rsidRPr="00EE0EC7">
        <w:rPr>
          <w:rFonts w:eastAsia="MS Mincho"/>
          <w:bCs/>
          <w:lang w:eastAsia="ja-JP"/>
        </w:rPr>
        <w:t>Реевматология</w:t>
      </w:r>
      <w:proofErr w:type="spellEnd"/>
      <w:r w:rsidRPr="00EE0EC7">
        <w:rPr>
          <w:rFonts w:eastAsia="MS Mincho"/>
          <w:bCs/>
          <w:lang w:eastAsia="ja-JP"/>
        </w:rPr>
        <w:t xml:space="preserve">», 2-е издание. </w:t>
      </w:r>
      <w:r w:rsidRPr="00EE0EC7">
        <w:rPr>
          <w:rFonts w:eastAsia="MS Mincho"/>
          <w:bCs/>
          <w:lang w:eastAsia="ja-JP"/>
        </w:rPr>
        <w:t>«</w:t>
      </w:r>
      <w:proofErr w:type="spellStart"/>
      <w:r w:rsidRPr="00EE0EC7">
        <w:rPr>
          <w:rFonts w:eastAsia="MS Mincho"/>
          <w:bCs/>
          <w:lang w:eastAsia="ja-JP"/>
        </w:rPr>
        <w:t>ГЭ</w:t>
      </w:r>
      <w:r w:rsidRPr="00EE0EC7">
        <w:rPr>
          <w:rFonts w:eastAsia="MS Mincho"/>
          <w:bCs/>
          <w:lang w:eastAsia="ja-JP"/>
        </w:rPr>
        <w:t>О</w:t>
      </w:r>
      <w:r w:rsidRPr="00EE0EC7">
        <w:rPr>
          <w:rFonts w:eastAsia="MS Mincho"/>
          <w:bCs/>
          <w:lang w:eastAsia="ja-JP"/>
        </w:rPr>
        <w:t>ТАР_Медиа</w:t>
      </w:r>
      <w:proofErr w:type="spellEnd"/>
      <w:r w:rsidRPr="00EE0EC7">
        <w:rPr>
          <w:rFonts w:eastAsia="MS Mincho"/>
          <w:bCs/>
          <w:lang w:eastAsia="ja-JP"/>
        </w:rPr>
        <w:t xml:space="preserve">», </w:t>
      </w:r>
      <w:r w:rsidRPr="00EE0EC7">
        <w:rPr>
          <w:rFonts w:eastAsia="MS Mincho"/>
          <w:bCs/>
          <w:lang w:eastAsia="ja-JP"/>
        </w:rPr>
        <w:t xml:space="preserve">М., 2010, </w:t>
      </w:r>
      <w:r w:rsidR="00EE0EC7">
        <w:rPr>
          <w:rFonts w:eastAsia="MS Mincho"/>
          <w:bCs/>
          <w:lang w:val="en-US" w:eastAsia="ja-JP"/>
        </w:rPr>
        <w:t>C</w:t>
      </w:r>
      <w:r w:rsidRPr="00EE0EC7">
        <w:rPr>
          <w:rFonts w:eastAsia="MS Mincho"/>
          <w:bCs/>
          <w:lang w:eastAsia="ja-JP"/>
        </w:rPr>
        <w:t>. 738.</w:t>
      </w:r>
    </w:p>
    <w:p w:rsidR="00EE0EC7" w:rsidRDefault="00DF09A0" w:rsidP="00EE0EC7">
      <w:pPr>
        <w:pStyle w:val="a7"/>
        <w:numPr>
          <w:ilvl w:val="0"/>
          <w:numId w:val="21"/>
        </w:numPr>
        <w:spacing w:line="360" w:lineRule="auto"/>
        <w:jc w:val="both"/>
        <w:rPr>
          <w:rFonts w:eastAsia="MS Mincho"/>
          <w:bCs/>
          <w:lang w:eastAsia="ja-JP"/>
        </w:rPr>
      </w:pPr>
      <w:r w:rsidRPr="00EE0EC7">
        <w:rPr>
          <w:rFonts w:eastAsia="MS Mincho"/>
          <w:bCs/>
          <w:lang w:eastAsia="ja-JP"/>
        </w:rPr>
        <w:t xml:space="preserve">«Ревматология», Национальное руководство, М., </w:t>
      </w:r>
      <w:r w:rsidRPr="00EE0EC7">
        <w:rPr>
          <w:rFonts w:eastAsia="MS Mincho"/>
          <w:bCs/>
          <w:lang w:eastAsia="ja-JP"/>
        </w:rPr>
        <w:t>«</w:t>
      </w:r>
      <w:proofErr w:type="spellStart"/>
      <w:r w:rsidRPr="00EE0EC7">
        <w:rPr>
          <w:rFonts w:eastAsia="MS Mincho"/>
          <w:bCs/>
          <w:lang w:eastAsia="ja-JP"/>
        </w:rPr>
        <w:t>ГЭОТАР_Медиа</w:t>
      </w:r>
      <w:proofErr w:type="spellEnd"/>
      <w:r w:rsidRPr="00EE0EC7">
        <w:rPr>
          <w:rFonts w:eastAsia="MS Mincho"/>
          <w:bCs/>
          <w:lang w:eastAsia="ja-JP"/>
        </w:rPr>
        <w:t xml:space="preserve">», М., </w:t>
      </w:r>
      <w:r w:rsidRPr="00EE0EC7">
        <w:rPr>
          <w:rFonts w:eastAsia="MS Mincho"/>
          <w:bCs/>
          <w:lang w:eastAsia="ja-JP"/>
        </w:rPr>
        <w:t>20</w:t>
      </w:r>
      <w:r w:rsidRPr="00EE0EC7">
        <w:rPr>
          <w:rFonts w:eastAsia="MS Mincho"/>
          <w:bCs/>
          <w:lang w:eastAsia="ja-JP"/>
        </w:rPr>
        <w:t>0</w:t>
      </w:r>
      <w:r w:rsidRPr="00EE0EC7">
        <w:rPr>
          <w:rFonts w:eastAsia="MS Mincho"/>
          <w:bCs/>
          <w:lang w:eastAsia="ja-JP"/>
        </w:rPr>
        <w:t>8</w:t>
      </w:r>
      <w:r w:rsidRPr="00EE0EC7">
        <w:rPr>
          <w:rFonts w:eastAsia="MS Mincho"/>
          <w:bCs/>
          <w:lang w:eastAsia="ja-JP"/>
        </w:rPr>
        <w:t xml:space="preserve">, </w:t>
      </w:r>
      <w:r w:rsidR="00EE0EC7">
        <w:rPr>
          <w:rFonts w:eastAsia="MS Mincho"/>
          <w:bCs/>
          <w:lang w:val="en-US" w:eastAsia="ja-JP"/>
        </w:rPr>
        <w:t>C</w:t>
      </w:r>
      <w:r w:rsidRPr="00EE0EC7">
        <w:rPr>
          <w:rFonts w:eastAsia="MS Mincho"/>
          <w:bCs/>
          <w:lang w:eastAsia="ja-JP"/>
        </w:rPr>
        <w:t>. 7</w:t>
      </w:r>
      <w:r w:rsidRPr="00EE0EC7">
        <w:rPr>
          <w:rFonts w:eastAsia="MS Mincho"/>
          <w:bCs/>
          <w:lang w:eastAsia="ja-JP"/>
        </w:rPr>
        <w:t>14</w:t>
      </w:r>
      <w:r w:rsidR="00EE0EC7" w:rsidRPr="00EE0EC7">
        <w:rPr>
          <w:rFonts w:eastAsia="MS Mincho"/>
          <w:bCs/>
          <w:lang w:eastAsia="ja-JP"/>
        </w:rPr>
        <w:t>.</w:t>
      </w:r>
    </w:p>
    <w:p w:rsidR="000A34CA" w:rsidRPr="000A34CA" w:rsidRDefault="000A34CA" w:rsidP="00EE0EC7">
      <w:pPr>
        <w:pStyle w:val="a7"/>
        <w:numPr>
          <w:ilvl w:val="0"/>
          <w:numId w:val="21"/>
        </w:numPr>
        <w:spacing w:line="360" w:lineRule="auto"/>
        <w:jc w:val="both"/>
        <w:rPr>
          <w:rFonts w:eastAsia="MS Mincho"/>
          <w:bCs/>
          <w:lang w:eastAsia="ja-JP"/>
        </w:rPr>
      </w:pPr>
      <w:r w:rsidRPr="000A34CA">
        <w:rPr>
          <w:iCs/>
        </w:rPr>
        <w:t xml:space="preserve">Елисеев М.С., </w:t>
      </w:r>
      <w:proofErr w:type="spellStart"/>
      <w:r w:rsidRPr="000A34CA">
        <w:rPr>
          <w:iCs/>
        </w:rPr>
        <w:t>Барскова</w:t>
      </w:r>
      <w:proofErr w:type="spellEnd"/>
      <w:r w:rsidRPr="000A34CA">
        <w:rPr>
          <w:iCs/>
        </w:rPr>
        <w:t xml:space="preserve"> В.Г., Насонов Е.Л.</w:t>
      </w:r>
      <w:r w:rsidRPr="000A34CA">
        <w:t xml:space="preserve"> </w:t>
      </w:r>
      <w:hyperlink r:id="rId5" w:history="1">
        <w:proofErr w:type="spellStart"/>
        <w:r w:rsidRPr="000A34CA">
          <w:rPr>
            <w:rStyle w:val="a8"/>
            <w:bCs/>
            <w:color w:val="auto"/>
            <w:u w:val="none"/>
          </w:rPr>
          <w:t>Канакинумаб</w:t>
        </w:r>
        <w:proofErr w:type="spellEnd"/>
        <w:r w:rsidRPr="000A34CA">
          <w:rPr>
            <w:rStyle w:val="a8"/>
            <w:bCs/>
            <w:color w:val="auto"/>
            <w:u w:val="none"/>
          </w:rPr>
          <w:t xml:space="preserve"> (ингибитор </w:t>
        </w:r>
        <w:proofErr w:type="spellStart"/>
        <w:r w:rsidRPr="000A34CA">
          <w:rPr>
            <w:rStyle w:val="a8"/>
            <w:bCs/>
            <w:color w:val="auto"/>
            <w:u w:val="none"/>
          </w:rPr>
          <w:t>интерлейкина</w:t>
        </w:r>
        <w:proofErr w:type="spellEnd"/>
        <w:r w:rsidRPr="000A34CA">
          <w:rPr>
            <w:rStyle w:val="a8"/>
            <w:bCs/>
            <w:color w:val="auto"/>
            <w:u w:val="none"/>
          </w:rPr>
          <w:t xml:space="preserve"> 1β) — прорыв в возможностях противовоспалительной терапии при подагре</w:t>
        </w:r>
      </w:hyperlink>
      <w:r w:rsidRPr="000A34CA">
        <w:t>.</w:t>
      </w:r>
      <w:r w:rsidRPr="000A34CA">
        <w:br/>
      </w:r>
      <w:hyperlink r:id="rId6" w:history="1">
        <w:r w:rsidRPr="000A34CA">
          <w:rPr>
            <w:rStyle w:val="a8"/>
            <w:color w:val="auto"/>
            <w:u w:val="none"/>
          </w:rPr>
          <w:t>Научно-практическая ревматология</w:t>
        </w:r>
      </w:hyperlink>
      <w:r w:rsidRPr="000A34CA">
        <w:t>. 2013; 4(51):</w:t>
      </w:r>
      <w:r w:rsidRPr="000A34CA">
        <w:t>428</w:t>
      </w:r>
      <w:r w:rsidRPr="00135168">
        <w:rPr>
          <w:rFonts w:eastAsia="MS Mincho"/>
          <w:bCs/>
          <w:lang w:eastAsia="ja-JP"/>
        </w:rPr>
        <w:t>–</w:t>
      </w:r>
      <w:r w:rsidRPr="000A34CA">
        <w:t>431.</w:t>
      </w:r>
    </w:p>
    <w:p w:rsidR="00135168" w:rsidRPr="00135168" w:rsidRDefault="00135168" w:rsidP="00135168">
      <w:pPr>
        <w:pStyle w:val="a7"/>
        <w:numPr>
          <w:ilvl w:val="0"/>
          <w:numId w:val="21"/>
        </w:numPr>
        <w:spacing w:line="360" w:lineRule="auto"/>
        <w:jc w:val="both"/>
        <w:rPr>
          <w:rFonts w:eastAsia="MS Mincho"/>
          <w:bCs/>
          <w:lang w:val="en-US" w:eastAsia="ja-JP"/>
        </w:rPr>
      </w:pPr>
      <w:r w:rsidRPr="00135168">
        <w:rPr>
          <w:rFonts w:eastAsia="MS Mincho"/>
          <w:bCs/>
          <w:lang w:val="en-US" w:eastAsia="ja-JP"/>
        </w:rPr>
        <w:t>Zhang W</w:t>
      </w:r>
      <w:r w:rsidR="007F53D1">
        <w:rPr>
          <w:rFonts w:eastAsia="MS Mincho"/>
          <w:bCs/>
          <w:lang w:val="en-US" w:eastAsia="ja-JP"/>
        </w:rPr>
        <w:t>.</w:t>
      </w:r>
      <w:r w:rsidRPr="00135168">
        <w:rPr>
          <w:rFonts w:eastAsia="MS Mincho"/>
          <w:bCs/>
          <w:lang w:val="en-US" w:eastAsia="ja-JP"/>
        </w:rPr>
        <w:t>, Doherty M</w:t>
      </w:r>
      <w:r w:rsidR="007F53D1">
        <w:rPr>
          <w:rFonts w:eastAsia="MS Mincho"/>
          <w:bCs/>
          <w:lang w:val="en-US" w:eastAsia="ja-JP"/>
        </w:rPr>
        <w:t>.</w:t>
      </w:r>
      <w:r w:rsidRPr="00135168">
        <w:rPr>
          <w:rFonts w:eastAsia="MS Mincho"/>
          <w:bCs/>
          <w:lang w:val="en-US" w:eastAsia="ja-JP"/>
        </w:rPr>
        <w:t xml:space="preserve">, </w:t>
      </w:r>
      <w:proofErr w:type="spellStart"/>
      <w:r w:rsidRPr="00135168">
        <w:rPr>
          <w:rFonts w:eastAsia="MS Mincho"/>
          <w:bCs/>
          <w:lang w:val="en-US" w:eastAsia="ja-JP"/>
        </w:rPr>
        <w:t>Pascual</w:t>
      </w:r>
      <w:proofErr w:type="spellEnd"/>
      <w:r w:rsidRPr="00135168">
        <w:rPr>
          <w:rFonts w:eastAsia="MS Mincho"/>
          <w:bCs/>
          <w:lang w:val="en-US" w:eastAsia="ja-JP"/>
        </w:rPr>
        <w:t xml:space="preserve"> E</w:t>
      </w:r>
      <w:r w:rsidR="007F53D1">
        <w:rPr>
          <w:rFonts w:eastAsia="MS Mincho"/>
          <w:bCs/>
          <w:lang w:val="en-US" w:eastAsia="ja-JP"/>
        </w:rPr>
        <w:t>.</w:t>
      </w:r>
      <w:r w:rsidRPr="00135168">
        <w:rPr>
          <w:rFonts w:eastAsia="MS Mincho"/>
          <w:bCs/>
          <w:lang w:val="en-US" w:eastAsia="ja-JP"/>
        </w:rPr>
        <w:t>, et al. EULAR evidence based</w:t>
      </w:r>
      <w:r>
        <w:rPr>
          <w:rFonts w:eastAsia="MS Mincho"/>
          <w:bCs/>
          <w:lang w:val="en-US" w:eastAsia="ja-JP"/>
        </w:rPr>
        <w:t xml:space="preserve"> </w:t>
      </w:r>
      <w:r w:rsidRPr="00135168">
        <w:rPr>
          <w:rFonts w:eastAsia="MS Mincho"/>
          <w:bCs/>
          <w:lang w:val="en-US" w:eastAsia="ja-JP"/>
        </w:rPr>
        <w:t>recommendations for gout. Part I: Diagnosis. Report of a task</w:t>
      </w:r>
      <w:r>
        <w:rPr>
          <w:rFonts w:eastAsia="MS Mincho"/>
          <w:bCs/>
          <w:lang w:val="en-US" w:eastAsia="ja-JP"/>
        </w:rPr>
        <w:t xml:space="preserve"> </w:t>
      </w:r>
      <w:r w:rsidRPr="00135168">
        <w:rPr>
          <w:rFonts w:eastAsia="MS Mincho"/>
          <w:bCs/>
          <w:lang w:val="en-US" w:eastAsia="ja-JP"/>
        </w:rPr>
        <w:t>force of the Standing Committee for International Clinical Studies</w:t>
      </w:r>
      <w:r>
        <w:rPr>
          <w:rFonts w:eastAsia="MS Mincho"/>
          <w:bCs/>
          <w:lang w:val="en-US" w:eastAsia="ja-JP"/>
        </w:rPr>
        <w:t xml:space="preserve"> </w:t>
      </w:r>
      <w:r w:rsidRPr="00135168">
        <w:rPr>
          <w:rFonts w:eastAsia="MS Mincho"/>
          <w:bCs/>
          <w:lang w:val="en-US" w:eastAsia="ja-JP"/>
        </w:rPr>
        <w:t>Including Therapeutics (ESCISIT). Ann Rheum Dis. 2006</w:t>
      </w:r>
      <w:proofErr w:type="gramStart"/>
      <w:r w:rsidRPr="00135168">
        <w:rPr>
          <w:rFonts w:eastAsia="MS Mincho"/>
          <w:bCs/>
          <w:lang w:eastAsia="ja-JP"/>
        </w:rPr>
        <w:t>;</w:t>
      </w:r>
      <w:proofErr w:type="gramEnd"/>
      <w:r>
        <w:rPr>
          <w:rFonts w:eastAsia="MS Mincho"/>
          <w:bCs/>
          <w:lang w:val="en-US" w:eastAsia="ja-JP"/>
        </w:rPr>
        <w:t xml:space="preserve"> </w:t>
      </w:r>
      <w:r w:rsidRPr="00135168">
        <w:rPr>
          <w:rFonts w:eastAsia="MS Mincho"/>
          <w:bCs/>
          <w:lang w:eastAsia="ja-JP"/>
        </w:rPr>
        <w:t>65(10):1301–11.</w:t>
      </w:r>
      <w:r w:rsidR="00DF09A0" w:rsidRPr="00135168">
        <w:rPr>
          <w:rFonts w:eastAsia="MS Mincho"/>
          <w:bCs/>
          <w:lang w:eastAsia="ja-JP"/>
        </w:rPr>
        <w:t xml:space="preserve"> </w:t>
      </w:r>
      <w:bookmarkStart w:id="0" w:name="_GoBack"/>
      <w:bookmarkEnd w:id="0"/>
    </w:p>
    <w:p w:rsidR="00DF09A0" w:rsidRPr="00864D4C" w:rsidRDefault="00EE0EC7" w:rsidP="00EE0EC7">
      <w:pPr>
        <w:pStyle w:val="a7"/>
        <w:numPr>
          <w:ilvl w:val="0"/>
          <w:numId w:val="21"/>
        </w:numPr>
        <w:spacing w:line="360" w:lineRule="auto"/>
        <w:jc w:val="both"/>
        <w:rPr>
          <w:rFonts w:eastAsia="MS Mincho"/>
          <w:bCs/>
          <w:lang w:val="en-US" w:eastAsia="ja-JP"/>
        </w:rPr>
      </w:pPr>
      <w:hyperlink r:id="rId7" w:history="1">
        <w:r w:rsidRPr="00EE0EC7">
          <w:rPr>
            <w:lang w:val="en-US"/>
          </w:rPr>
          <w:t>Zhang W</w:t>
        </w:r>
      </w:hyperlink>
      <w:r w:rsidRPr="00EE0EC7">
        <w:rPr>
          <w:lang w:val="en-US"/>
        </w:rPr>
        <w:t xml:space="preserve">., </w:t>
      </w:r>
      <w:r w:rsidRPr="00EE0EC7">
        <w:rPr>
          <w:lang w:val="en-US"/>
        </w:rPr>
        <w:t>Doherty M</w:t>
      </w:r>
      <w:r w:rsidRPr="00EE0EC7">
        <w:rPr>
          <w:lang w:val="en-US"/>
        </w:rPr>
        <w:t xml:space="preserve">., </w:t>
      </w:r>
      <w:r w:rsidRPr="00EE0EC7">
        <w:rPr>
          <w:lang w:val="en-US"/>
        </w:rPr>
        <w:t>Bardin T</w:t>
      </w:r>
      <w:r w:rsidRPr="00EE0EC7">
        <w:rPr>
          <w:lang w:val="en-US"/>
        </w:rPr>
        <w:t>.</w:t>
      </w:r>
      <w:r w:rsidR="007F53D1">
        <w:rPr>
          <w:lang w:val="en-US"/>
        </w:rPr>
        <w:t>,</w:t>
      </w:r>
      <w:r w:rsidRPr="00EE0EC7">
        <w:rPr>
          <w:lang w:val="en-US"/>
        </w:rPr>
        <w:t xml:space="preserve"> et al. </w:t>
      </w:r>
      <w:r w:rsidRPr="00EE0EC7">
        <w:rPr>
          <w:rStyle w:val="highlight2"/>
          <w:lang w:val="en-US"/>
        </w:rPr>
        <w:t>EULAR</w:t>
      </w:r>
      <w:r w:rsidRPr="00EE0EC7">
        <w:rPr>
          <w:lang w:val="en-US"/>
        </w:rPr>
        <w:t xml:space="preserve"> </w:t>
      </w:r>
      <w:r w:rsidRPr="00EE0EC7">
        <w:rPr>
          <w:rStyle w:val="highlight2"/>
          <w:lang w:val="en-US"/>
        </w:rPr>
        <w:t>evidence</w:t>
      </w:r>
      <w:r w:rsidRPr="00EE0EC7">
        <w:rPr>
          <w:lang w:val="en-US"/>
        </w:rPr>
        <w:t xml:space="preserve"> </w:t>
      </w:r>
      <w:r w:rsidRPr="00EE0EC7">
        <w:rPr>
          <w:rStyle w:val="highlight2"/>
          <w:lang w:val="en-US"/>
        </w:rPr>
        <w:t>based</w:t>
      </w:r>
      <w:r w:rsidRPr="00EE0EC7">
        <w:rPr>
          <w:lang w:val="en-US"/>
        </w:rPr>
        <w:t xml:space="preserve"> </w:t>
      </w:r>
      <w:r w:rsidRPr="00EE0EC7">
        <w:rPr>
          <w:rStyle w:val="highlight2"/>
          <w:lang w:val="en-US"/>
        </w:rPr>
        <w:t>recommendations</w:t>
      </w:r>
      <w:r w:rsidRPr="00EE0EC7">
        <w:rPr>
          <w:lang w:val="en-US"/>
        </w:rPr>
        <w:t xml:space="preserve"> for </w:t>
      </w:r>
      <w:r w:rsidRPr="00EE0EC7">
        <w:rPr>
          <w:rStyle w:val="highlight2"/>
          <w:lang w:val="en-US"/>
        </w:rPr>
        <w:t>gout</w:t>
      </w:r>
      <w:r w:rsidRPr="00EE0EC7">
        <w:rPr>
          <w:lang w:val="en-US"/>
        </w:rPr>
        <w:t xml:space="preserve">. Part II: Management. Report of a task force of the </w:t>
      </w:r>
      <w:r w:rsidRPr="00EE0EC7">
        <w:rPr>
          <w:rStyle w:val="highlight2"/>
          <w:lang w:val="en-US"/>
        </w:rPr>
        <w:t>EULAR</w:t>
      </w:r>
      <w:r w:rsidRPr="00EE0EC7">
        <w:rPr>
          <w:lang w:val="en-US"/>
        </w:rPr>
        <w:t xml:space="preserve"> Standing Committee for International Clinical Studies Including Therapeutics (ESCISIT).</w:t>
      </w:r>
      <w:r w:rsidRPr="00EE0EC7">
        <w:rPr>
          <w:lang w:val="en-US"/>
        </w:rPr>
        <w:t xml:space="preserve"> </w:t>
      </w:r>
      <w:proofErr w:type="spellStart"/>
      <w:r w:rsidRPr="00EE0EC7">
        <w:rPr>
          <w:u w:val="single"/>
        </w:rPr>
        <w:t>Ann</w:t>
      </w:r>
      <w:proofErr w:type="spellEnd"/>
      <w:r w:rsidRPr="00EE0EC7">
        <w:rPr>
          <w:u w:val="single"/>
        </w:rPr>
        <w:t xml:space="preserve"> </w:t>
      </w:r>
      <w:proofErr w:type="spellStart"/>
      <w:r w:rsidRPr="00EE0EC7">
        <w:rPr>
          <w:u w:val="single"/>
        </w:rPr>
        <w:t>Rheum</w:t>
      </w:r>
      <w:proofErr w:type="spellEnd"/>
      <w:r w:rsidRPr="00EE0EC7">
        <w:rPr>
          <w:u w:val="single"/>
        </w:rPr>
        <w:t xml:space="preserve"> </w:t>
      </w:r>
      <w:proofErr w:type="spellStart"/>
      <w:r w:rsidRPr="00EE0EC7">
        <w:rPr>
          <w:u w:val="single"/>
        </w:rPr>
        <w:t>Dis</w:t>
      </w:r>
      <w:proofErr w:type="spellEnd"/>
      <w:r w:rsidRPr="00EE0EC7">
        <w:rPr>
          <w:u w:val="single"/>
        </w:rPr>
        <w:t>.</w:t>
      </w:r>
      <w:r w:rsidRPr="00EE0EC7">
        <w:rPr>
          <w:u w:val="single"/>
          <w:lang w:val="en-US"/>
        </w:rPr>
        <w:t xml:space="preserve"> </w:t>
      </w:r>
      <w:r>
        <w:t>2006</w:t>
      </w:r>
      <w:r w:rsidRPr="00EE0EC7">
        <w:t>;</w:t>
      </w:r>
      <w:r>
        <w:rPr>
          <w:lang w:val="en-US"/>
        </w:rPr>
        <w:t xml:space="preserve"> </w:t>
      </w:r>
      <w:r w:rsidRPr="00EE0EC7">
        <w:t>65(10):1312</w:t>
      </w:r>
      <w:r w:rsidR="007F53D1" w:rsidRPr="0034490B">
        <w:rPr>
          <w:rFonts w:eastAsia="MS Mincho"/>
          <w:bCs/>
          <w:lang w:val="en-US" w:eastAsia="ja-JP"/>
        </w:rPr>
        <w:t>–</w:t>
      </w:r>
      <w:r w:rsidRPr="00EE0EC7">
        <w:t>24.</w:t>
      </w:r>
    </w:p>
    <w:p w:rsidR="00864D4C" w:rsidRPr="007F53D1" w:rsidRDefault="00864D4C" w:rsidP="00EE0EC7">
      <w:pPr>
        <w:pStyle w:val="a7"/>
        <w:numPr>
          <w:ilvl w:val="0"/>
          <w:numId w:val="21"/>
        </w:numPr>
        <w:spacing w:line="360" w:lineRule="auto"/>
        <w:jc w:val="both"/>
        <w:rPr>
          <w:rFonts w:eastAsia="MS Mincho"/>
          <w:bCs/>
          <w:lang w:val="en-US" w:eastAsia="ja-JP"/>
        </w:rPr>
      </w:pPr>
      <w:hyperlink r:id="rId8" w:history="1">
        <w:r w:rsidRPr="007F53D1">
          <w:rPr>
            <w:lang w:val="en-US"/>
          </w:rPr>
          <w:t>Jordan K</w:t>
        </w:r>
        <w:r w:rsidRPr="007F53D1">
          <w:rPr>
            <w:lang w:val="en-US"/>
          </w:rPr>
          <w:t>.</w:t>
        </w:r>
        <w:r w:rsidRPr="007F53D1">
          <w:rPr>
            <w:lang w:val="en-US"/>
          </w:rPr>
          <w:t>M</w:t>
        </w:r>
      </w:hyperlink>
      <w:r w:rsidRPr="007F53D1">
        <w:rPr>
          <w:lang w:val="en-US"/>
        </w:rPr>
        <w:t>.</w:t>
      </w:r>
      <w:r w:rsidRPr="007F53D1">
        <w:rPr>
          <w:lang w:val="en-US"/>
        </w:rPr>
        <w:t xml:space="preserve">, </w:t>
      </w:r>
      <w:hyperlink r:id="rId9" w:history="1">
        <w:r w:rsidRPr="007F53D1">
          <w:rPr>
            <w:lang w:val="en-US"/>
          </w:rPr>
          <w:t>Cameron J</w:t>
        </w:r>
        <w:r w:rsidRPr="007F53D1">
          <w:rPr>
            <w:lang w:val="en-US"/>
          </w:rPr>
          <w:t>.</w:t>
        </w:r>
        <w:r w:rsidRPr="007F53D1">
          <w:rPr>
            <w:lang w:val="en-US"/>
          </w:rPr>
          <w:t>S</w:t>
        </w:r>
      </w:hyperlink>
      <w:r w:rsidRPr="007F53D1">
        <w:rPr>
          <w:lang w:val="en-US"/>
        </w:rPr>
        <w:t>.</w:t>
      </w:r>
      <w:r w:rsidRPr="007F53D1">
        <w:rPr>
          <w:lang w:val="en-US"/>
        </w:rPr>
        <w:t xml:space="preserve">, </w:t>
      </w:r>
      <w:hyperlink r:id="rId10" w:history="1">
        <w:proofErr w:type="spellStart"/>
        <w:r w:rsidRPr="007F53D1">
          <w:rPr>
            <w:lang w:val="en-US"/>
          </w:rPr>
          <w:t>Snaith</w:t>
        </w:r>
        <w:proofErr w:type="spellEnd"/>
        <w:r w:rsidRPr="007F53D1">
          <w:rPr>
            <w:lang w:val="en-US"/>
          </w:rPr>
          <w:t xml:space="preserve"> M</w:t>
        </w:r>
      </w:hyperlink>
      <w:r w:rsidRPr="007F53D1">
        <w:rPr>
          <w:lang w:val="en-US"/>
        </w:rPr>
        <w:t>.</w:t>
      </w:r>
      <w:r w:rsidR="007F53D1" w:rsidRPr="007F53D1">
        <w:rPr>
          <w:lang w:val="en-US"/>
        </w:rPr>
        <w:t>,</w:t>
      </w:r>
      <w:r w:rsidRPr="007F53D1">
        <w:rPr>
          <w:lang w:val="en-US"/>
        </w:rPr>
        <w:t xml:space="preserve"> et al. </w:t>
      </w:r>
      <w:r w:rsidR="007F53D1" w:rsidRPr="007F53D1">
        <w:rPr>
          <w:rStyle w:val="highlight2"/>
          <w:lang w:val="en-US"/>
        </w:rPr>
        <w:t>British</w:t>
      </w:r>
      <w:r w:rsidR="007F53D1" w:rsidRPr="007F53D1">
        <w:rPr>
          <w:lang w:val="en-US"/>
        </w:rPr>
        <w:t xml:space="preserve"> </w:t>
      </w:r>
      <w:r w:rsidR="007F53D1" w:rsidRPr="007F53D1">
        <w:rPr>
          <w:rStyle w:val="highlight2"/>
          <w:lang w:val="en-US"/>
        </w:rPr>
        <w:t>Society</w:t>
      </w:r>
      <w:r w:rsidR="007F53D1" w:rsidRPr="007F53D1">
        <w:rPr>
          <w:lang w:val="en-US"/>
        </w:rPr>
        <w:t xml:space="preserve"> for </w:t>
      </w:r>
      <w:r w:rsidR="007F53D1" w:rsidRPr="007F53D1">
        <w:rPr>
          <w:rStyle w:val="highlight2"/>
          <w:lang w:val="en-US"/>
        </w:rPr>
        <w:t>Rheumatology</w:t>
      </w:r>
      <w:r w:rsidR="007F53D1" w:rsidRPr="007F53D1">
        <w:rPr>
          <w:lang w:val="en-US"/>
        </w:rPr>
        <w:t xml:space="preserve"> and </w:t>
      </w:r>
      <w:r w:rsidR="007F53D1" w:rsidRPr="007F53D1">
        <w:rPr>
          <w:rStyle w:val="highlight2"/>
          <w:lang w:val="en-US"/>
        </w:rPr>
        <w:t>British</w:t>
      </w:r>
      <w:r w:rsidR="007F53D1" w:rsidRPr="007F53D1">
        <w:rPr>
          <w:lang w:val="en-US"/>
        </w:rPr>
        <w:t xml:space="preserve"> </w:t>
      </w:r>
      <w:r w:rsidR="007F53D1" w:rsidRPr="007F53D1">
        <w:rPr>
          <w:rStyle w:val="highlight2"/>
          <w:lang w:val="en-US"/>
        </w:rPr>
        <w:t>Health Professionals</w:t>
      </w:r>
      <w:r w:rsidR="007F53D1" w:rsidRPr="007F53D1">
        <w:rPr>
          <w:lang w:val="en-US"/>
        </w:rPr>
        <w:t xml:space="preserve"> in </w:t>
      </w:r>
      <w:r w:rsidR="007F53D1" w:rsidRPr="007F53D1">
        <w:rPr>
          <w:rStyle w:val="highlight2"/>
          <w:lang w:val="en-US"/>
        </w:rPr>
        <w:t>Rheumatology</w:t>
      </w:r>
      <w:r w:rsidR="007F53D1" w:rsidRPr="007F53D1">
        <w:rPr>
          <w:lang w:val="en-US"/>
        </w:rPr>
        <w:t xml:space="preserve"> </w:t>
      </w:r>
      <w:r w:rsidR="007F53D1" w:rsidRPr="007F53D1">
        <w:rPr>
          <w:rStyle w:val="highlight2"/>
          <w:lang w:val="en-US"/>
        </w:rPr>
        <w:t>guideline</w:t>
      </w:r>
      <w:r w:rsidR="007F53D1" w:rsidRPr="007F53D1">
        <w:rPr>
          <w:lang w:val="en-US"/>
        </w:rPr>
        <w:t xml:space="preserve"> for the </w:t>
      </w:r>
      <w:r w:rsidR="007F53D1" w:rsidRPr="007F53D1">
        <w:rPr>
          <w:rStyle w:val="highlight2"/>
          <w:lang w:val="en-US"/>
        </w:rPr>
        <w:t>management</w:t>
      </w:r>
      <w:r w:rsidR="007F53D1" w:rsidRPr="007F53D1">
        <w:rPr>
          <w:lang w:val="en-US"/>
        </w:rPr>
        <w:t xml:space="preserve"> of </w:t>
      </w:r>
      <w:r w:rsidR="007F53D1" w:rsidRPr="007F53D1">
        <w:rPr>
          <w:rStyle w:val="highlight2"/>
          <w:lang w:val="en-US"/>
        </w:rPr>
        <w:t>gout</w:t>
      </w:r>
      <w:r w:rsidR="007F53D1" w:rsidRPr="007F53D1">
        <w:rPr>
          <w:lang w:val="en-US"/>
        </w:rPr>
        <w:t>.</w:t>
      </w:r>
      <w:r w:rsidR="007F53D1" w:rsidRPr="007F53D1">
        <w:rPr>
          <w:lang w:val="en-US"/>
        </w:rPr>
        <w:t xml:space="preserve"> </w:t>
      </w:r>
      <w:hyperlink r:id="rId11" w:tooltip="Rheumatology (Oxford, England)." w:history="1">
        <w:proofErr w:type="spellStart"/>
        <w:r w:rsidR="007F53D1" w:rsidRPr="007F53D1">
          <w:rPr>
            <w:rStyle w:val="highlight2"/>
          </w:rPr>
          <w:t>Rheumatology</w:t>
        </w:r>
        <w:proofErr w:type="spellEnd"/>
        <w:r w:rsidR="007F53D1" w:rsidRPr="007F53D1">
          <w:t xml:space="preserve"> (</w:t>
        </w:r>
        <w:proofErr w:type="spellStart"/>
        <w:r w:rsidR="007F53D1" w:rsidRPr="007F53D1">
          <w:t>Oxford</w:t>
        </w:r>
        <w:proofErr w:type="spellEnd"/>
        <w:r w:rsidR="007F53D1" w:rsidRPr="007F53D1">
          <w:t>).</w:t>
        </w:r>
      </w:hyperlink>
      <w:r w:rsidR="007F53D1">
        <w:t xml:space="preserve"> 2007</w:t>
      </w:r>
      <w:r w:rsidR="007F53D1" w:rsidRPr="007F53D1">
        <w:t>;</w:t>
      </w:r>
      <w:r w:rsidR="007F53D1">
        <w:rPr>
          <w:lang w:val="en-US"/>
        </w:rPr>
        <w:t xml:space="preserve"> </w:t>
      </w:r>
      <w:r w:rsidR="007F53D1" w:rsidRPr="007F53D1">
        <w:t>46(8):1372</w:t>
      </w:r>
      <w:r w:rsidR="007F53D1" w:rsidRPr="0034490B">
        <w:rPr>
          <w:rFonts w:eastAsia="MS Mincho"/>
          <w:bCs/>
          <w:lang w:val="en-US" w:eastAsia="ja-JP"/>
        </w:rPr>
        <w:t>–</w:t>
      </w:r>
      <w:r w:rsidR="007F53D1" w:rsidRPr="007F53D1">
        <w:t>4.</w:t>
      </w:r>
    </w:p>
    <w:p w:rsidR="0034490B" w:rsidRDefault="0034490B" w:rsidP="00E7085C">
      <w:pPr>
        <w:pStyle w:val="a7"/>
        <w:numPr>
          <w:ilvl w:val="0"/>
          <w:numId w:val="21"/>
        </w:numPr>
        <w:spacing w:line="360" w:lineRule="auto"/>
        <w:jc w:val="both"/>
        <w:rPr>
          <w:rFonts w:eastAsia="MS Mincho"/>
          <w:bCs/>
          <w:lang w:val="en-US" w:eastAsia="ja-JP"/>
        </w:rPr>
      </w:pPr>
      <w:r w:rsidRPr="0034490B">
        <w:rPr>
          <w:rFonts w:eastAsia="MS Mincho"/>
          <w:bCs/>
          <w:lang w:val="en-US" w:eastAsia="ja-JP"/>
        </w:rPr>
        <w:t>Khanna D</w:t>
      </w:r>
      <w:r w:rsidR="007F53D1">
        <w:rPr>
          <w:rFonts w:eastAsia="MS Mincho"/>
          <w:bCs/>
          <w:lang w:val="en-US" w:eastAsia="ja-JP"/>
        </w:rPr>
        <w:t>.</w:t>
      </w:r>
      <w:r w:rsidRPr="0034490B">
        <w:rPr>
          <w:rFonts w:eastAsia="MS Mincho"/>
          <w:bCs/>
          <w:lang w:val="en-US" w:eastAsia="ja-JP"/>
        </w:rPr>
        <w:t>, Fitzgerald J</w:t>
      </w:r>
      <w:r w:rsidR="007F53D1">
        <w:rPr>
          <w:rFonts w:eastAsia="MS Mincho"/>
          <w:bCs/>
          <w:lang w:val="en-US" w:eastAsia="ja-JP"/>
        </w:rPr>
        <w:t>.</w:t>
      </w:r>
      <w:r w:rsidRPr="0034490B">
        <w:rPr>
          <w:rFonts w:eastAsia="MS Mincho"/>
          <w:bCs/>
          <w:lang w:val="en-US" w:eastAsia="ja-JP"/>
        </w:rPr>
        <w:t>D</w:t>
      </w:r>
      <w:r w:rsidR="007F53D1">
        <w:rPr>
          <w:rFonts w:eastAsia="MS Mincho"/>
          <w:bCs/>
          <w:lang w:val="en-US" w:eastAsia="ja-JP"/>
        </w:rPr>
        <w:t>.</w:t>
      </w:r>
      <w:r w:rsidRPr="0034490B">
        <w:rPr>
          <w:rFonts w:eastAsia="MS Mincho"/>
          <w:bCs/>
          <w:lang w:val="en-US" w:eastAsia="ja-JP"/>
        </w:rPr>
        <w:t>, Khanna P</w:t>
      </w:r>
      <w:r w:rsidR="007F53D1">
        <w:rPr>
          <w:rFonts w:eastAsia="MS Mincho"/>
          <w:bCs/>
          <w:lang w:val="en-US" w:eastAsia="ja-JP"/>
        </w:rPr>
        <w:t>.</w:t>
      </w:r>
      <w:r w:rsidRPr="0034490B">
        <w:rPr>
          <w:rFonts w:eastAsia="MS Mincho"/>
          <w:bCs/>
          <w:lang w:val="en-US" w:eastAsia="ja-JP"/>
        </w:rPr>
        <w:t>P</w:t>
      </w:r>
      <w:r w:rsidR="007F53D1">
        <w:rPr>
          <w:rFonts w:eastAsia="MS Mincho"/>
          <w:bCs/>
          <w:lang w:val="en-US" w:eastAsia="ja-JP"/>
        </w:rPr>
        <w:t>.</w:t>
      </w:r>
      <w:r w:rsidRPr="0034490B">
        <w:rPr>
          <w:rFonts w:eastAsia="MS Mincho"/>
          <w:bCs/>
          <w:lang w:val="en-US" w:eastAsia="ja-JP"/>
        </w:rPr>
        <w:t>, et al. 2012 American</w:t>
      </w:r>
      <w:r w:rsidRPr="0034490B">
        <w:rPr>
          <w:rFonts w:eastAsia="MS Mincho"/>
          <w:bCs/>
          <w:lang w:val="en-US" w:eastAsia="ja-JP"/>
        </w:rPr>
        <w:t xml:space="preserve"> </w:t>
      </w:r>
      <w:r w:rsidRPr="0034490B">
        <w:rPr>
          <w:rFonts w:eastAsia="MS Mincho"/>
          <w:bCs/>
          <w:lang w:val="en-US" w:eastAsia="ja-JP"/>
        </w:rPr>
        <w:t>College of Rheumatology guidelines for management of gout. Part</w:t>
      </w:r>
      <w:r w:rsidRPr="0034490B">
        <w:rPr>
          <w:rFonts w:eastAsia="MS Mincho"/>
          <w:bCs/>
          <w:lang w:val="en-US" w:eastAsia="ja-JP"/>
        </w:rPr>
        <w:t xml:space="preserve"> </w:t>
      </w:r>
      <w:r>
        <w:rPr>
          <w:lang w:val="en-US"/>
        </w:rPr>
        <w:t>1</w:t>
      </w:r>
      <w:r w:rsidRPr="0034490B">
        <w:rPr>
          <w:rFonts w:eastAsia="MS Mincho"/>
          <w:bCs/>
          <w:lang w:val="en-US" w:eastAsia="ja-JP"/>
        </w:rPr>
        <w:t xml:space="preserve">: Systematic </w:t>
      </w:r>
      <w:proofErr w:type="spellStart"/>
      <w:r w:rsidRPr="0034490B">
        <w:rPr>
          <w:rFonts w:eastAsia="MS Mincho"/>
          <w:bCs/>
          <w:lang w:val="en-US" w:eastAsia="ja-JP"/>
        </w:rPr>
        <w:t>nonpharmacologic</w:t>
      </w:r>
      <w:proofErr w:type="spellEnd"/>
      <w:r w:rsidRPr="0034490B">
        <w:rPr>
          <w:rFonts w:eastAsia="MS Mincho"/>
          <w:bCs/>
          <w:lang w:val="en-US" w:eastAsia="ja-JP"/>
        </w:rPr>
        <w:t xml:space="preserve"> and pharmacologic therapeutic</w:t>
      </w:r>
      <w:r w:rsidRPr="0034490B">
        <w:rPr>
          <w:rFonts w:eastAsia="MS Mincho"/>
          <w:bCs/>
          <w:lang w:val="en-US" w:eastAsia="ja-JP"/>
        </w:rPr>
        <w:t xml:space="preserve"> </w:t>
      </w:r>
      <w:r w:rsidRPr="0034490B">
        <w:rPr>
          <w:rFonts w:eastAsia="MS Mincho"/>
          <w:bCs/>
          <w:lang w:val="en-US" w:eastAsia="ja-JP"/>
        </w:rPr>
        <w:t>approaches to hyperuricemia. Arthritis Care Res (Hoboken). 2012</w:t>
      </w:r>
      <w:proofErr w:type="gramStart"/>
      <w:r w:rsidRPr="0034490B">
        <w:rPr>
          <w:rFonts w:eastAsia="MS Mincho"/>
          <w:bCs/>
          <w:lang w:val="en-US" w:eastAsia="ja-JP"/>
        </w:rPr>
        <w:t>;</w:t>
      </w:r>
      <w:proofErr w:type="gramEnd"/>
      <w:r>
        <w:rPr>
          <w:rFonts w:eastAsia="MS Mincho"/>
          <w:bCs/>
          <w:lang w:val="en-US" w:eastAsia="ja-JP"/>
        </w:rPr>
        <w:t xml:space="preserve"> </w:t>
      </w:r>
      <w:r w:rsidRPr="0034490B">
        <w:rPr>
          <w:rFonts w:eastAsia="MS Mincho"/>
          <w:bCs/>
          <w:lang w:val="en-US" w:eastAsia="ja-JP"/>
        </w:rPr>
        <w:t>64(10):1431–46</w:t>
      </w:r>
      <w:r>
        <w:rPr>
          <w:rFonts w:eastAsia="MS Mincho"/>
          <w:bCs/>
          <w:lang w:val="en-US" w:eastAsia="ja-JP"/>
        </w:rPr>
        <w:t>.</w:t>
      </w:r>
    </w:p>
    <w:p w:rsidR="0034490B" w:rsidRPr="0034490B" w:rsidRDefault="0034490B" w:rsidP="008B42C6">
      <w:pPr>
        <w:pStyle w:val="a7"/>
        <w:numPr>
          <w:ilvl w:val="0"/>
          <w:numId w:val="21"/>
        </w:numPr>
        <w:spacing w:line="360" w:lineRule="auto"/>
        <w:jc w:val="both"/>
        <w:rPr>
          <w:rFonts w:eastAsia="MS Mincho"/>
          <w:bCs/>
          <w:lang w:val="en-US" w:eastAsia="ja-JP"/>
        </w:rPr>
      </w:pPr>
      <w:r w:rsidRPr="0034490B">
        <w:rPr>
          <w:rFonts w:eastAsia="MS Mincho"/>
          <w:bCs/>
          <w:lang w:val="en-US" w:eastAsia="ja-JP"/>
        </w:rPr>
        <w:t>Khanna D</w:t>
      </w:r>
      <w:r w:rsidR="007F53D1">
        <w:rPr>
          <w:rFonts w:eastAsia="MS Mincho"/>
          <w:bCs/>
          <w:lang w:val="en-US" w:eastAsia="ja-JP"/>
        </w:rPr>
        <w:t>.</w:t>
      </w:r>
      <w:r w:rsidRPr="0034490B">
        <w:rPr>
          <w:rFonts w:eastAsia="MS Mincho"/>
          <w:bCs/>
          <w:lang w:val="en-US" w:eastAsia="ja-JP"/>
        </w:rPr>
        <w:t>, Khanna P</w:t>
      </w:r>
      <w:r w:rsidR="007F53D1">
        <w:rPr>
          <w:rFonts w:eastAsia="MS Mincho"/>
          <w:bCs/>
          <w:lang w:val="en-US" w:eastAsia="ja-JP"/>
        </w:rPr>
        <w:t>.</w:t>
      </w:r>
      <w:r w:rsidRPr="0034490B">
        <w:rPr>
          <w:rFonts w:eastAsia="MS Mincho"/>
          <w:bCs/>
          <w:lang w:val="en-US" w:eastAsia="ja-JP"/>
        </w:rPr>
        <w:t>P</w:t>
      </w:r>
      <w:r w:rsidR="007F53D1">
        <w:rPr>
          <w:rFonts w:eastAsia="MS Mincho"/>
          <w:bCs/>
          <w:lang w:val="en-US" w:eastAsia="ja-JP"/>
        </w:rPr>
        <w:t>.</w:t>
      </w:r>
      <w:r w:rsidRPr="0034490B">
        <w:rPr>
          <w:rFonts w:eastAsia="MS Mincho"/>
          <w:bCs/>
          <w:lang w:val="en-US" w:eastAsia="ja-JP"/>
        </w:rPr>
        <w:t>, Fitzgerald J</w:t>
      </w:r>
      <w:r w:rsidR="007F53D1">
        <w:rPr>
          <w:rFonts w:eastAsia="MS Mincho"/>
          <w:bCs/>
          <w:lang w:val="en-US" w:eastAsia="ja-JP"/>
        </w:rPr>
        <w:t>.</w:t>
      </w:r>
      <w:r w:rsidRPr="0034490B">
        <w:rPr>
          <w:rFonts w:eastAsia="MS Mincho"/>
          <w:bCs/>
          <w:lang w:val="en-US" w:eastAsia="ja-JP"/>
        </w:rPr>
        <w:t>D</w:t>
      </w:r>
      <w:r w:rsidR="007F53D1">
        <w:rPr>
          <w:rFonts w:eastAsia="MS Mincho"/>
          <w:bCs/>
          <w:lang w:val="en-US" w:eastAsia="ja-JP"/>
        </w:rPr>
        <w:t>.</w:t>
      </w:r>
      <w:r w:rsidRPr="0034490B">
        <w:rPr>
          <w:rFonts w:eastAsia="MS Mincho"/>
          <w:bCs/>
          <w:lang w:val="en-US" w:eastAsia="ja-JP"/>
        </w:rPr>
        <w:t>, et al. 2012 American</w:t>
      </w:r>
      <w:r w:rsidRPr="0034490B">
        <w:rPr>
          <w:rFonts w:eastAsia="MS Mincho"/>
          <w:bCs/>
          <w:lang w:val="en-US" w:eastAsia="ja-JP"/>
        </w:rPr>
        <w:t xml:space="preserve"> </w:t>
      </w:r>
      <w:r w:rsidRPr="0034490B">
        <w:rPr>
          <w:rFonts w:eastAsia="MS Mincho"/>
          <w:bCs/>
          <w:lang w:val="en-US" w:eastAsia="ja-JP"/>
        </w:rPr>
        <w:t>College of Rheumatology guidelines for management of gout. Part</w:t>
      </w:r>
      <w:r w:rsidRPr="0034490B">
        <w:rPr>
          <w:rFonts w:eastAsia="MS Mincho"/>
          <w:bCs/>
          <w:lang w:val="en-US" w:eastAsia="ja-JP"/>
        </w:rPr>
        <w:t xml:space="preserve"> </w:t>
      </w:r>
      <w:r w:rsidRPr="0034490B">
        <w:rPr>
          <w:rFonts w:eastAsia="MS Mincho"/>
          <w:bCs/>
          <w:lang w:val="en-US" w:eastAsia="ja-JP"/>
        </w:rPr>
        <w:t xml:space="preserve">2: Therapy and </w:t>
      </w:r>
      <w:proofErr w:type="spellStart"/>
      <w:r w:rsidRPr="0034490B">
        <w:rPr>
          <w:rFonts w:eastAsia="MS Mincho"/>
          <w:bCs/>
          <w:lang w:val="en-US" w:eastAsia="ja-JP"/>
        </w:rPr>
        <w:t>antiinflammatory</w:t>
      </w:r>
      <w:proofErr w:type="spellEnd"/>
      <w:r w:rsidRPr="0034490B">
        <w:rPr>
          <w:rFonts w:eastAsia="MS Mincho"/>
          <w:bCs/>
          <w:lang w:val="en-US" w:eastAsia="ja-JP"/>
        </w:rPr>
        <w:t xml:space="preserve"> prophylaxis of acute gouty</w:t>
      </w:r>
      <w:r w:rsidRPr="0034490B">
        <w:rPr>
          <w:rFonts w:eastAsia="MS Mincho"/>
          <w:bCs/>
          <w:lang w:val="en-US" w:eastAsia="ja-JP"/>
        </w:rPr>
        <w:t xml:space="preserve"> </w:t>
      </w:r>
      <w:r w:rsidRPr="0034490B">
        <w:rPr>
          <w:rFonts w:eastAsia="MS Mincho"/>
          <w:bCs/>
          <w:lang w:val="en-US" w:eastAsia="ja-JP"/>
        </w:rPr>
        <w:t>arthritis. Arthri</w:t>
      </w:r>
      <w:r>
        <w:rPr>
          <w:rFonts w:eastAsia="MS Mincho"/>
          <w:bCs/>
          <w:lang w:val="en-US" w:eastAsia="ja-JP"/>
        </w:rPr>
        <w:t>tis Care Res (Hoboken). 2012</w:t>
      </w:r>
      <w:proofErr w:type="gramStart"/>
      <w:r w:rsidRPr="0034490B">
        <w:rPr>
          <w:rFonts w:eastAsia="MS Mincho"/>
          <w:bCs/>
          <w:lang w:val="en-US" w:eastAsia="ja-JP"/>
        </w:rPr>
        <w:t>;</w:t>
      </w:r>
      <w:proofErr w:type="gramEnd"/>
      <w:r>
        <w:rPr>
          <w:rFonts w:eastAsia="MS Mincho"/>
          <w:bCs/>
          <w:lang w:val="en-US" w:eastAsia="ja-JP"/>
        </w:rPr>
        <w:t xml:space="preserve"> </w:t>
      </w:r>
      <w:r w:rsidRPr="0034490B">
        <w:rPr>
          <w:rFonts w:eastAsia="MS Mincho"/>
          <w:bCs/>
          <w:lang w:val="en-US" w:eastAsia="ja-JP"/>
        </w:rPr>
        <w:t>64(10):1447–61.</w:t>
      </w:r>
    </w:p>
    <w:p w:rsidR="00D6299E" w:rsidRDefault="00D6299E" w:rsidP="00D6299E">
      <w:pPr>
        <w:pStyle w:val="a7"/>
        <w:numPr>
          <w:ilvl w:val="0"/>
          <w:numId w:val="21"/>
        </w:numPr>
        <w:spacing w:line="360" w:lineRule="auto"/>
        <w:jc w:val="both"/>
        <w:rPr>
          <w:rFonts w:eastAsia="MS Mincho"/>
          <w:bCs/>
          <w:lang w:val="en-US" w:eastAsia="ja-JP"/>
        </w:rPr>
      </w:pPr>
      <w:proofErr w:type="spellStart"/>
      <w:r w:rsidRPr="00D6299E">
        <w:rPr>
          <w:rFonts w:eastAsia="MS Mincho"/>
          <w:bCs/>
          <w:lang w:val="en-US" w:eastAsia="ja-JP"/>
        </w:rPr>
        <w:t>Sivera</w:t>
      </w:r>
      <w:proofErr w:type="spellEnd"/>
      <w:r w:rsidRPr="00D6299E">
        <w:rPr>
          <w:rFonts w:eastAsia="MS Mincho"/>
          <w:bCs/>
          <w:lang w:val="en-US" w:eastAsia="ja-JP"/>
        </w:rPr>
        <w:t xml:space="preserve"> F</w:t>
      </w:r>
      <w:r w:rsidR="007F53D1">
        <w:rPr>
          <w:rFonts w:eastAsia="MS Mincho"/>
          <w:bCs/>
          <w:lang w:val="en-US" w:eastAsia="ja-JP"/>
        </w:rPr>
        <w:t>.</w:t>
      </w:r>
      <w:r w:rsidRPr="00D6299E">
        <w:rPr>
          <w:rFonts w:eastAsia="MS Mincho"/>
          <w:bCs/>
          <w:lang w:val="en-US" w:eastAsia="ja-JP"/>
        </w:rPr>
        <w:t>, Andres M</w:t>
      </w:r>
      <w:r w:rsidR="007F53D1">
        <w:rPr>
          <w:rFonts w:eastAsia="MS Mincho"/>
          <w:bCs/>
          <w:lang w:val="en-US" w:eastAsia="ja-JP"/>
        </w:rPr>
        <w:t>.</w:t>
      </w:r>
      <w:r w:rsidRPr="00D6299E">
        <w:rPr>
          <w:rFonts w:eastAsia="MS Mincho"/>
          <w:bCs/>
          <w:lang w:val="en-US" w:eastAsia="ja-JP"/>
        </w:rPr>
        <w:t>, Carmona L</w:t>
      </w:r>
      <w:r w:rsidR="007F53D1">
        <w:rPr>
          <w:rFonts w:eastAsia="MS Mincho"/>
          <w:bCs/>
          <w:lang w:val="en-US" w:eastAsia="ja-JP"/>
        </w:rPr>
        <w:t>.</w:t>
      </w:r>
      <w:r w:rsidRPr="00D6299E">
        <w:rPr>
          <w:rFonts w:eastAsia="MS Mincho"/>
          <w:bCs/>
          <w:lang w:val="en-US" w:eastAsia="ja-JP"/>
        </w:rPr>
        <w:t>, et al. Multinational evidence</w:t>
      </w:r>
      <w:r w:rsidR="007F53D1">
        <w:rPr>
          <w:rFonts w:eastAsia="MS Mincho"/>
          <w:bCs/>
          <w:lang w:val="en-US" w:eastAsia="ja-JP"/>
        </w:rPr>
        <w:t xml:space="preserve"> </w:t>
      </w:r>
      <w:r w:rsidRPr="00D6299E">
        <w:rPr>
          <w:rFonts w:eastAsia="MS Mincho"/>
          <w:bCs/>
          <w:lang w:val="en-US" w:eastAsia="ja-JP"/>
        </w:rPr>
        <w:t>based recommendations for the diagnosis and management of</w:t>
      </w:r>
      <w:r w:rsidRPr="00D6299E">
        <w:rPr>
          <w:rFonts w:eastAsia="MS Mincho"/>
          <w:bCs/>
          <w:lang w:val="en-US" w:eastAsia="ja-JP"/>
        </w:rPr>
        <w:t xml:space="preserve"> </w:t>
      </w:r>
      <w:r w:rsidRPr="00D6299E">
        <w:rPr>
          <w:rFonts w:eastAsia="MS Mincho"/>
          <w:bCs/>
          <w:lang w:val="en-US" w:eastAsia="ja-JP"/>
        </w:rPr>
        <w:t xml:space="preserve">gout: integrating systematic literature review and </w:t>
      </w:r>
      <w:r w:rsidRPr="00D6299E">
        <w:rPr>
          <w:rFonts w:eastAsia="MS Mincho"/>
          <w:bCs/>
          <w:lang w:val="en-US" w:eastAsia="ja-JP"/>
        </w:rPr>
        <w:lastRenderedPageBreak/>
        <w:t>expert opinion of</w:t>
      </w:r>
      <w:r w:rsidRPr="00D6299E">
        <w:rPr>
          <w:rFonts w:eastAsia="MS Mincho"/>
          <w:bCs/>
          <w:lang w:val="en-US" w:eastAsia="ja-JP"/>
        </w:rPr>
        <w:t xml:space="preserve"> </w:t>
      </w:r>
      <w:r w:rsidRPr="00D6299E">
        <w:rPr>
          <w:rFonts w:eastAsia="MS Mincho"/>
          <w:bCs/>
          <w:lang w:val="en-US" w:eastAsia="ja-JP"/>
        </w:rPr>
        <w:t>a broad panel of rheumatologists in the 3e initiative. Ann Rheum</w:t>
      </w:r>
      <w:r>
        <w:rPr>
          <w:rFonts w:eastAsia="MS Mincho"/>
          <w:bCs/>
          <w:lang w:val="en-US" w:eastAsia="ja-JP"/>
        </w:rPr>
        <w:t xml:space="preserve"> </w:t>
      </w:r>
      <w:r w:rsidRPr="00D6299E">
        <w:rPr>
          <w:rFonts w:eastAsia="MS Mincho"/>
          <w:bCs/>
          <w:lang w:val="en-US" w:eastAsia="ja-JP"/>
        </w:rPr>
        <w:t>Dis. 2014</w:t>
      </w:r>
      <w:proofErr w:type="gramStart"/>
      <w:r w:rsidRPr="00D6299E">
        <w:rPr>
          <w:rFonts w:eastAsia="MS Mincho"/>
          <w:bCs/>
          <w:lang w:val="en-US" w:eastAsia="ja-JP"/>
        </w:rPr>
        <w:t>;</w:t>
      </w:r>
      <w:proofErr w:type="gramEnd"/>
      <w:r>
        <w:rPr>
          <w:rFonts w:eastAsia="MS Mincho"/>
          <w:bCs/>
          <w:lang w:val="en-US" w:eastAsia="ja-JP"/>
        </w:rPr>
        <w:t xml:space="preserve"> </w:t>
      </w:r>
      <w:r w:rsidRPr="00D6299E">
        <w:rPr>
          <w:rFonts w:eastAsia="MS Mincho"/>
          <w:bCs/>
          <w:lang w:val="en-US" w:eastAsia="ja-JP"/>
        </w:rPr>
        <w:t>73(2):328–35.</w:t>
      </w:r>
    </w:p>
    <w:p w:rsidR="007F53D1" w:rsidRPr="00D739C8" w:rsidRDefault="007F53D1" w:rsidP="00D6299E">
      <w:pPr>
        <w:pStyle w:val="a7"/>
        <w:numPr>
          <w:ilvl w:val="0"/>
          <w:numId w:val="21"/>
        </w:numPr>
        <w:spacing w:line="360" w:lineRule="auto"/>
        <w:jc w:val="both"/>
        <w:rPr>
          <w:rFonts w:eastAsia="MS Mincho"/>
          <w:bCs/>
          <w:lang w:val="en-US" w:eastAsia="ja-JP"/>
        </w:rPr>
      </w:pPr>
      <w:hyperlink r:id="rId12" w:history="1">
        <w:proofErr w:type="spellStart"/>
        <w:r w:rsidRPr="00E94F4F">
          <w:rPr>
            <w:lang w:val="en-US"/>
          </w:rPr>
          <w:t>Grassi</w:t>
        </w:r>
        <w:proofErr w:type="spellEnd"/>
        <w:r w:rsidRPr="00E94F4F">
          <w:rPr>
            <w:lang w:val="en-US"/>
          </w:rPr>
          <w:t xml:space="preserve"> W</w:t>
        </w:r>
      </w:hyperlink>
      <w:r w:rsidRPr="00E94F4F">
        <w:rPr>
          <w:lang w:val="en-US"/>
        </w:rPr>
        <w:t>.</w:t>
      </w:r>
      <w:r w:rsidRPr="00E94F4F">
        <w:rPr>
          <w:lang w:val="en-US"/>
        </w:rPr>
        <w:t xml:space="preserve">, </w:t>
      </w:r>
      <w:hyperlink r:id="rId13" w:history="1">
        <w:r w:rsidRPr="00E94F4F">
          <w:rPr>
            <w:lang w:val="en-US"/>
          </w:rPr>
          <w:t>Okano T</w:t>
        </w:r>
      </w:hyperlink>
      <w:r w:rsidRPr="00E94F4F">
        <w:rPr>
          <w:lang w:val="en-US"/>
        </w:rPr>
        <w:t>.</w:t>
      </w:r>
      <w:r w:rsidRPr="00E94F4F">
        <w:rPr>
          <w:lang w:val="en-US"/>
        </w:rPr>
        <w:t xml:space="preserve">, </w:t>
      </w:r>
      <w:hyperlink r:id="rId14" w:history="1">
        <w:proofErr w:type="spellStart"/>
        <w:r w:rsidRPr="00E94F4F">
          <w:rPr>
            <w:lang w:val="en-US"/>
          </w:rPr>
          <w:t>Filippucci</w:t>
        </w:r>
        <w:proofErr w:type="spellEnd"/>
        <w:r w:rsidRPr="00E94F4F">
          <w:rPr>
            <w:lang w:val="en-US"/>
          </w:rPr>
          <w:t xml:space="preserve"> E</w:t>
        </w:r>
      </w:hyperlink>
      <w:r w:rsidRPr="00E94F4F">
        <w:rPr>
          <w:lang w:val="en-US"/>
        </w:rPr>
        <w:t>.</w:t>
      </w:r>
      <w:r w:rsidRPr="00E94F4F">
        <w:rPr>
          <w:lang w:val="en-US"/>
        </w:rPr>
        <w:t xml:space="preserve">, et al. </w:t>
      </w:r>
      <w:r w:rsidR="00E94F4F" w:rsidRPr="00E94F4F">
        <w:rPr>
          <w:lang w:val="en-US"/>
        </w:rPr>
        <w:t xml:space="preserve">Use of </w:t>
      </w:r>
      <w:r w:rsidR="00E94F4F" w:rsidRPr="00E94F4F">
        <w:rPr>
          <w:rStyle w:val="highlight2"/>
          <w:lang w:val="en-US"/>
        </w:rPr>
        <w:t>ultrasound</w:t>
      </w:r>
      <w:r w:rsidR="00E94F4F" w:rsidRPr="00E94F4F">
        <w:rPr>
          <w:lang w:val="en-US"/>
        </w:rPr>
        <w:t xml:space="preserve"> for diagnosis and monitoring of outcomes in crystal </w:t>
      </w:r>
      <w:proofErr w:type="spellStart"/>
      <w:r w:rsidR="00E94F4F" w:rsidRPr="00E94F4F">
        <w:rPr>
          <w:lang w:val="en-US"/>
        </w:rPr>
        <w:t>arthropathies</w:t>
      </w:r>
      <w:proofErr w:type="spellEnd"/>
      <w:r w:rsidR="00E94F4F" w:rsidRPr="00E94F4F">
        <w:rPr>
          <w:lang w:val="en-US"/>
        </w:rPr>
        <w:t>.</w:t>
      </w:r>
      <w:r w:rsidR="00E94F4F" w:rsidRPr="00E94F4F">
        <w:rPr>
          <w:lang w:val="en-US"/>
        </w:rPr>
        <w:t xml:space="preserve"> </w:t>
      </w:r>
      <w:hyperlink r:id="rId15" w:tooltip="Current opinion in rheumatology." w:history="1">
        <w:proofErr w:type="spellStart"/>
        <w:r w:rsidR="00E94F4F" w:rsidRPr="00E94F4F">
          <w:t>Curr</w:t>
        </w:r>
        <w:proofErr w:type="spellEnd"/>
        <w:r w:rsidR="00E94F4F" w:rsidRPr="00E94F4F">
          <w:t xml:space="preserve"> </w:t>
        </w:r>
        <w:proofErr w:type="spellStart"/>
        <w:r w:rsidR="00E94F4F" w:rsidRPr="00E94F4F">
          <w:t>Opin</w:t>
        </w:r>
        <w:proofErr w:type="spellEnd"/>
        <w:r w:rsidR="00E94F4F" w:rsidRPr="00E94F4F">
          <w:t xml:space="preserve"> </w:t>
        </w:r>
        <w:proofErr w:type="spellStart"/>
        <w:r w:rsidR="00E94F4F" w:rsidRPr="00E94F4F">
          <w:t>Rheumatol</w:t>
        </w:r>
        <w:proofErr w:type="spellEnd"/>
        <w:r w:rsidR="00E94F4F" w:rsidRPr="00E94F4F">
          <w:t>.</w:t>
        </w:r>
      </w:hyperlink>
      <w:r w:rsidR="00E94F4F" w:rsidRPr="00E94F4F">
        <w:t xml:space="preserve"> 2015</w:t>
      </w:r>
      <w:r w:rsidR="00E94F4F" w:rsidRPr="00E94F4F">
        <w:t>;</w:t>
      </w:r>
      <w:r w:rsidR="00E94F4F" w:rsidRPr="00E94F4F">
        <w:rPr>
          <w:lang w:val="en-US"/>
        </w:rPr>
        <w:t xml:space="preserve"> </w:t>
      </w:r>
      <w:r w:rsidR="00E94F4F" w:rsidRPr="00E94F4F">
        <w:t>27(2):147</w:t>
      </w:r>
      <w:r w:rsidR="00E94F4F" w:rsidRPr="00E94F4F">
        <w:rPr>
          <w:rFonts w:eastAsia="MS Mincho"/>
          <w:bCs/>
          <w:lang w:val="en-US" w:eastAsia="ja-JP"/>
        </w:rPr>
        <w:t>–</w:t>
      </w:r>
      <w:r w:rsidR="00E94F4F" w:rsidRPr="00E94F4F">
        <w:t>55.</w:t>
      </w:r>
    </w:p>
    <w:p w:rsidR="00D739C8" w:rsidRPr="00D739C8" w:rsidRDefault="00D739C8" w:rsidP="00D6299E">
      <w:pPr>
        <w:pStyle w:val="a7"/>
        <w:numPr>
          <w:ilvl w:val="0"/>
          <w:numId w:val="21"/>
        </w:numPr>
        <w:spacing w:line="360" w:lineRule="auto"/>
        <w:jc w:val="both"/>
        <w:rPr>
          <w:rFonts w:eastAsia="MS Mincho"/>
          <w:bCs/>
          <w:lang w:val="en-US" w:eastAsia="ja-JP"/>
        </w:rPr>
      </w:pPr>
      <w:hyperlink r:id="rId16" w:history="1">
        <w:r w:rsidRPr="00D739C8">
          <w:rPr>
            <w:lang w:val="en-US"/>
          </w:rPr>
          <w:t>Taylor W</w:t>
        </w:r>
        <w:r w:rsidRPr="00D739C8">
          <w:rPr>
            <w:lang w:val="en-US"/>
          </w:rPr>
          <w:t>.</w:t>
        </w:r>
        <w:r w:rsidRPr="00D739C8">
          <w:rPr>
            <w:lang w:val="en-US"/>
          </w:rPr>
          <w:t>J</w:t>
        </w:r>
      </w:hyperlink>
      <w:r w:rsidRPr="00D739C8">
        <w:rPr>
          <w:lang w:val="en-US"/>
        </w:rPr>
        <w:t>.</w:t>
      </w:r>
      <w:r w:rsidRPr="00D739C8">
        <w:rPr>
          <w:lang w:val="en-US"/>
        </w:rPr>
        <w:t xml:space="preserve">, </w:t>
      </w:r>
      <w:hyperlink r:id="rId17" w:history="1">
        <w:proofErr w:type="spellStart"/>
        <w:r w:rsidRPr="00D739C8">
          <w:rPr>
            <w:lang w:val="en-US"/>
          </w:rPr>
          <w:t>Fransen</w:t>
        </w:r>
        <w:proofErr w:type="spellEnd"/>
        <w:r w:rsidRPr="00D739C8">
          <w:rPr>
            <w:lang w:val="en-US"/>
          </w:rPr>
          <w:t xml:space="preserve"> J</w:t>
        </w:r>
      </w:hyperlink>
      <w:r w:rsidRPr="00D739C8">
        <w:rPr>
          <w:lang w:val="en-US"/>
        </w:rPr>
        <w:t>.</w:t>
      </w:r>
      <w:r w:rsidRPr="00D739C8">
        <w:rPr>
          <w:lang w:val="en-US"/>
        </w:rPr>
        <w:t xml:space="preserve">, </w:t>
      </w:r>
      <w:hyperlink r:id="rId18" w:history="1">
        <w:r w:rsidRPr="00D739C8">
          <w:rPr>
            <w:lang w:val="en-US"/>
          </w:rPr>
          <w:t>Jansen T</w:t>
        </w:r>
        <w:r w:rsidRPr="00D739C8">
          <w:rPr>
            <w:lang w:val="en-US"/>
          </w:rPr>
          <w:t>.</w:t>
        </w:r>
        <w:r w:rsidRPr="00D739C8">
          <w:rPr>
            <w:lang w:val="en-US"/>
          </w:rPr>
          <w:t>L</w:t>
        </w:r>
      </w:hyperlink>
      <w:r w:rsidRPr="00D739C8">
        <w:rPr>
          <w:lang w:val="en-US"/>
        </w:rPr>
        <w:t xml:space="preserve">., et al. </w:t>
      </w:r>
      <w:r w:rsidRPr="00D739C8">
        <w:rPr>
          <w:lang w:val="en-US"/>
        </w:rPr>
        <w:t>Study for Updated Gout Classification Criteria (SUGAR): identification of features to classify gout.</w:t>
      </w:r>
      <w:r w:rsidRPr="00D739C8">
        <w:rPr>
          <w:lang w:val="en-US"/>
        </w:rPr>
        <w:t xml:space="preserve"> </w:t>
      </w:r>
      <w:hyperlink r:id="rId19" w:tooltip="Arthritis care &amp; research." w:history="1">
        <w:r w:rsidRPr="00D739C8">
          <w:rPr>
            <w:lang w:val="en-US"/>
          </w:rPr>
          <w:t>Arthritis Care Res (Hoboken).</w:t>
        </w:r>
      </w:hyperlink>
      <w:r w:rsidRPr="00D739C8">
        <w:rPr>
          <w:lang w:val="en-US"/>
        </w:rPr>
        <w:t xml:space="preserve"> </w:t>
      </w:r>
      <w:proofErr w:type="gramStart"/>
      <w:r w:rsidRPr="00D739C8">
        <w:rPr>
          <w:lang w:val="en-US"/>
        </w:rPr>
        <w:t>2015</w:t>
      </w:r>
      <w:proofErr w:type="gramEnd"/>
      <w:r w:rsidRPr="00D739C8">
        <w:rPr>
          <w:lang w:val="en-US"/>
        </w:rPr>
        <w:t xml:space="preserve"> Mar 16. </w:t>
      </w:r>
      <w:proofErr w:type="spellStart"/>
      <w:proofErr w:type="gramStart"/>
      <w:r w:rsidRPr="00D739C8">
        <w:rPr>
          <w:lang w:val="en-US"/>
        </w:rPr>
        <w:t>doi</w:t>
      </w:r>
      <w:proofErr w:type="spellEnd"/>
      <w:proofErr w:type="gramEnd"/>
      <w:r w:rsidRPr="00D739C8">
        <w:rPr>
          <w:lang w:val="en-US"/>
        </w:rPr>
        <w:t>: 10.1002/acr.22585. [</w:t>
      </w:r>
      <w:proofErr w:type="spellStart"/>
      <w:r w:rsidRPr="00D739C8">
        <w:rPr>
          <w:lang w:val="en-US"/>
        </w:rPr>
        <w:t>Epub</w:t>
      </w:r>
      <w:proofErr w:type="spellEnd"/>
      <w:r w:rsidRPr="00D739C8">
        <w:rPr>
          <w:lang w:val="en-US"/>
        </w:rPr>
        <w:t xml:space="preserve"> ahead of print]</w:t>
      </w:r>
      <w:r w:rsidRPr="00D739C8">
        <w:rPr>
          <w:lang w:val="en-US"/>
        </w:rPr>
        <w:t xml:space="preserve">. </w:t>
      </w:r>
    </w:p>
    <w:sectPr w:rsidR="00D739C8" w:rsidRPr="00D739C8" w:rsidSect="00017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347"/>
        </w:tabs>
        <w:ind w:left="1347" w:hanging="435"/>
      </w:pPr>
      <w:rPr>
        <w:rFonts w:ascii="Courier New" w:hAnsi="Courier New" w:cs="Times New Roman"/>
      </w:r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/>
      </w:rPr>
    </w:lvl>
  </w:abstractNum>
  <w:abstractNum w:abstractNumId="8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10360830"/>
    <w:multiLevelType w:val="multilevel"/>
    <w:tmpl w:val="AA888D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" w15:restartNumberingAfterBreak="0">
    <w:nsid w:val="293E5CDE"/>
    <w:multiLevelType w:val="hybridMultilevel"/>
    <w:tmpl w:val="0714E7D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4734C3"/>
    <w:multiLevelType w:val="multilevel"/>
    <w:tmpl w:val="DC94C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2" w15:restartNumberingAfterBreak="0">
    <w:nsid w:val="4B20448A"/>
    <w:multiLevelType w:val="hybridMultilevel"/>
    <w:tmpl w:val="36B64D56"/>
    <w:lvl w:ilvl="0" w:tplc="5F1067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6A4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9EA9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644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E4E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96B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78B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3A4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46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1881035"/>
    <w:multiLevelType w:val="multilevel"/>
    <w:tmpl w:val="EC5891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4317AFC"/>
    <w:multiLevelType w:val="hybridMultilevel"/>
    <w:tmpl w:val="6B9A69AE"/>
    <w:lvl w:ilvl="0" w:tplc="D15682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1C0750"/>
    <w:multiLevelType w:val="multilevel"/>
    <w:tmpl w:val="3A820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617" w:hanging="1188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686" w:hanging="1188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755" w:hanging="1188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824" w:hanging="1188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893" w:hanging="1188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2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28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712" w:hanging="1800"/>
      </w:pPr>
      <w:rPr>
        <w:rFonts w:cs="Times New Roman" w:hint="default"/>
      </w:rPr>
    </w:lvl>
  </w:abstractNum>
  <w:abstractNum w:abstractNumId="16" w15:restartNumberingAfterBreak="0">
    <w:nsid w:val="66214EAA"/>
    <w:multiLevelType w:val="multilevel"/>
    <w:tmpl w:val="126AD1D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8FF3B5B"/>
    <w:multiLevelType w:val="multilevel"/>
    <w:tmpl w:val="9228950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9B75F17"/>
    <w:multiLevelType w:val="hybridMultilevel"/>
    <w:tmpl w:val="880E0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pStyle w:val="8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E825343"/>
    <w:multiLevelType w:val="multilevel"/>
    <w:tmpl w:val="E83A9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0" w15:restartNumberingAfterBreak="0">
    <w:nsid w:val="73637A76"/>
    <w:multiLevelType w:val="hybridMultilevel"/>
    <w:tmpl w:val="A9EC74D4"/>
    <w:lvl w:ilvl="0" w:tplc="87C62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1E3A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383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625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1C0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E216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F05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B6A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BC1C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8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1"/>
  </w:num>
  <w:num w:numId="12">
    <w:abstractNumId w:val="9"/>
  </w:num>
  <w:num w:numId="13">
    <w:abstractNumId w:val="13"/>
  </w:num>
  <w:num w:numId="14">
    <w:abstractNumId w:val="19"/>
  </w:num>
  <w:num w:numId="15">
    <w:abstractNumId w:val="15"/>
  </w:num>
  <w:num w:numId="16">
    <w:abstractNumId w:val="10"/>
  </w:num>
  <w:num w:numId="17">
    <w:abstractNumId w:val="16"/>
  </w:num>
  <w:num w:numId="18">
    <w:abstractNumId w:val="17"/>
  </w:num>
  <w:num w:numId="19">
    <w:abstractNumId w:val="12"/>
  </w:num>
  <w:num w:numId="20">
    <w:abstractNumId w:val="2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A7A10"/>
    <w:rsid w:val="00012423"/>
    <w:rsid w:val="00015B44"/>
    <w:rsid w:val="00017E61"/>
    <w:rsid w:val="00053310"/>
    <w:rsid w:val="000573C2"/>
    <w:rsid w:val="000601A7"/>
    <w:rsid w:val="00082595"/>
    <w:rsid w:val="00091D79"/>
    <w:rsid w:val="00091FA4"/>
    <w:rsid w:val="000A179C"/>
    <w:rsid w:val="000A34CA"/>
    <w:rsid w:val="000B03F4"/>
    <w:rsid w:val="000C03E9"/>
    <w:rsid w:val="000F0CBD"/>
    <w:rsid w:val="001008FF"/>
    <w:rsid w:val="00131B74"/>
    <w:rsid w:val="00135168"/>
    <w:rsid w:val="0013632A"/>
    <w:rsid w:val="0015544C"/>
    <w:rsid w:val="0016534A"/>
    <w:rsid w:val="001835C9"/>
    <w:rsid w:val="00183CF9"/>
    <w:rsid w:val="00190E96"/>
    <w:rsid w:val="00197411"/>
    <w:rsid w:val="001A2687"/>
    <w:rsid w:val="001B5010"/>
    <w:rsid w:val="001C64BF"/>
    <w:rsid w:val="001E0AE1"/>
    <w:rsid w:val="001F0657"/>
    <w:rsid w:val="001F5606"/>
    <w:rsid w:val="0020151D"/>
    <w:rsid w:val="00223F63"/>
    <w:rsid w:val="00253B35"/>
    <w:rsid w:val="00261FF2"/>
    <w:rsid w:val="0028740C"/>
    <w:rsid w:val="00293A7A"/>
    <w:rsid w:val="002B565D"/>
    <w:rsid w:val="002C0AAA"/>
    <w:rsid w:val="002C5053"/>
    <w:rsid w:val="002E0712"/>
    <w:rsid w:val="00320B46"/>
    <w:rsid w:val="00324F5C"/>
    <w:rsid w:val="0034490B"/>
    <w:rsid w:val="003453DD"/>
    <w:rsid w:val="003803A3"/>
    <w:rsid w:val="00391EC7"/>
    <w:rsid w:val="00394B17"/>
    <w:rsid w:val="003B6E5F"/>
    <w:rsid w:val="003B7A51"/>
    <w:rsid w:val="003D65E3"/>
    <w:rsid w:val="003E5F28"/>
    <w:rsid w:val="003E70FB"/>
    <w:rsid w:val="004005AC"/>
    <w:rsid w:val="00435B86"/>
    <w:rsid w:val="00467C9C"/>
    <w:rsid w:val="004701E9"/>
    <w:rsid w:val="00470C6A"/>
    <w:rsid w:val="00476ED6"/>
    <w:rsid w:val="004776CC"/>
    <w:rsid w:val="0048149A"/>
    <w:rsid w:val="004935E0"/>
    <w:rsid w:val="004A1E8D"/>
    <w:rsid w:val="004A3684"/>
    <w:rsid w:val="004B0AC1"/>
    <w:rsid w:val="004B2B06"/>
    <w:rsid w:val="004C4B06"/>
    <w:rsid w:val="004E37B2"/>
    <w:rsid w:val="004E54F3"/>
    <w:rsid w:val="004F0D94"/>
    <w:rsid w:val="00500F71"/>
    <w:rsid w:val="00501129"/>
    <w:rsid w:val="005072F9"/>
    <w:rsid w:val="0051429F"/>
    <w:rsid w:val="005220CD"/>
    <w:rsid w:val="00522D7B"/>
    <w:rsid w:val="0054432E"/>
    <w:rsid w:val="00544BA4"/>
    <w:rsid w:val="00553213"/>
    <w:rsid w:val="005551F3"/>
    <w:rsid w:val="00566936"/>
    <w:rsid w:val="00576988"/>
    <w:rsid w:val="00581053"/>
    <w:rsid w:val="00592713"/>
    <w:rsid w:val="0059571F"/>
    <w:rsid w:val="005965E0"/>
    <w:rsid w:val="005A29AF"/>
    <w:rsid w:val="005B03BA"/>
    <w:rsid w:val="005B7319"/>
    <w:rsid w:val="005C3D0D"/>
    <w:rsid w:val="005C4017"/>
    <w:rsid w:val="005D73FE"/>
    <w:rsid w:val="005F0533"/>
    <w:rsid w:val="00603744"/>
    <w:rsid w:val="00616AEB"/>
    <w:rsid w:val="006177AD"/>
    <w:rsid w:val="00622A75"/>
    <w:rsid w:val="00623B10"/>
    <w:rsid w:val="00627233"/>
    <w:rsid w:val="0063519E"/>
    <w:rsid w:val="00640246"/>
    <w:rsid w:val="00673AF0"/>
    <w:rsid w:val="00682920"/>
    <w:rsid w:val="006A1F51"/>
    <w:rsid w:val="006F055D"/>
    <w:rsid w:val="006F3342"/>
    <w:rsid w:val="00720B98"/>
    <w:rsid w:val="00733A9B"/>
    <w:rsid w:val="00740188"/>
    <w:rsid w:val="007513AD"/>
    <w:rsid w:val="00765D0D"/>
    <w:rsid w:val="00771369"/>
    <w:rsid w:val="00783A73"/>
    <w:rsid w:val="00791AAB"/>
    <w:rsid w:val="007928D4"/>
    <w:rsid w:val="007C5CCA"/>
    <w:rsid w:val="007E5372"/>
    <w:rsid w:val="007E6142"/>
    <w:rsid w:val="007E6B4E"/>
    <w:rsid w:val="007F53D1"/>
    <w:rsid w:val="00846E4D"/>
    <w:rsid w:val="008568BB"/>
    <w:rsid w:val="00864D4C"/>
    <w:rsid w:val="00876C28"/>
    <w:rsid w:val="0087721C"/>
    <w:rsid w:val="00896168"/>
    <w:rsid w:val="008A0B64"/>
    <w:rsid w:val="008A689D"/>
    <w:rsid w:val="008B0B6A"/>
    <w:rsid w:val="008F1A16"/>
    <w:rsid w:val="00906176"/>
    <w:rsid w:val="00907962"/>
    <w:rsid w:val="0091227D"/>
    <w:rsid w:val="00912ED7"/>
    <w:rsid w:val="00932BD2"/>
    <w:rsid w:val="0093450A"/>
    <w:rsid w:val="00937AA0"/>
    <w:rsid w:val="009400AD"/>
    <w:rsid w:val="00963ACE"/>
    <w:rsid w:val="009673A2"/>
    <w:rsid w:val="009C4293"/>
    <w:rsid w:val="009E6764"/>
    <w:rsid w:val="00A20E01"/>
    <w:rsid w:val="00A23044"/>
    <w:rsid w:val="00A269A7"/>
    <w:rsid w:val="00A36FCE"/>
    <w:rsid w:val="00A379E6"/>
    <w:rsid w:val="00A6647F"/>
    <w:rsid w:val="00A92791"/>
    <w:rsid w:val="00AB32C8"/>
    <w:rsid w:val="00AD1693"/>
    <w:rsid w:val="00AD7C0E"/>
    <w:rsid w:val="00AE0ACF"/>
    <w:rsid w:val="00AE7509"/>
    <w:rsid w:val="00AF62D1"/>
    <w:rsid w:val="00B148D1"/>
    <w:rsid w:val="00B4061D"/>
    <w:rsid w:val="00B40E81"/>
    <w:rsid w:val="00B541D6"/>
    <w:rsid w:val="00B56DAE"/>
    <w:rsid w:val="00B82C78"/>
    <w:rsid w:val="00B82D0D"/>
    <w:rsid w:val="00B9326E"/>
    <w:rsid w:val="00BA51CC"/>
    <w:rsid w:val="00BD179B"/>
    <w:rsid w:val="00BF15BD"/>
    <w:rsid w:val="00BF2F01"/>
    <w:rsid w:val="00BF77E2"/>
    <w:rsid w:val="00C10395"/>
    <w:rsid w:val="00C20275"/>
    <w:rsid w:val="00C31CD9"/>
    <w:rsid w:val="00C41A1F"/>
    <w:rsid w:val="00C42FA7"/>
    <w:rsid w:val="00C501C3"/>
    <w:rsid w:val="00C6492B"/>
    <w:rsid w:val="00C871D2"/>
    <w:rsid w:val="00C96110"/>
    <w:rsid w:val="00C9747A"/>
    <w:rsid w:val="00CA7A10"/>
    <w:rsid w:val="00CB5478"/>
    <w:rsid w:val="00CF4ED8"/>
    <w:rsid w:val="00D1066F"/>
    <w:rsid w:val="00D27ECB"/>
    <w:rsid w:val="00D36B6A"/>
    <w:rsid w:val="00D6299E"/>
    <w:rsid w:val="00D739C8"/>
    <w:rsid w:val="00DA7CFC"/>
    <w:rsid w:val="00DB24BD"/>
    <w:rsid w:val="00DB696B"/>
    <w:rsid w:val="00DC29BE"/>
    <w:rsid w:val="00DE61E2"/>
    <w:rsid w:val="00DE790B"/>
    <w:rsid w:val="00DF09A0"/>
    <w:rsid w:val="00E1049C"/>
    <w:rsid w:val="00E10DE4"/>
    <w:rsid w:val="00E253A9"/>
    <w:rsid w:val="00E32080"/>
    <w:rsid w:val="00E37E02"/>
    <w:rsid w:val="00E467AE"/>
    <w:rsid w:val="00E52F49"/>
    <w:rsid w:val="00E74418"/>
    <w:rsid w:val="00E91AFA"/>
    <w:rsid w:val="00E94F4F"/>
    <w:rsid w:val="00E971F6"/>
    <w:rsid w:val="00EA7419"/>
    <w:rsid w:val="00EB6411"/>
    <w:rsid w:val="00EE0EC7"/>
    <w:rsid w:val="00EE2B8C"/>
    <w:rsid w:val="00EE35D8"/>
    <w:rsid w:val="00EE5436"/>
    <w:rsid w:val="00EE6BAF"/>
    <w:rsid w:val="00EE7FAF"/>
    <w:rsid w:val="00EF3CB7"/>
    <w:rsid w:val="00EF555F"/>
    <w:rsid w:val="00EF63C8"/>
    <w:rsid w:val="00F00F02"/>
    <w:rsid w:val="00F11C73"/>
    <w:rsid w:val="00F1305B"/>
    <w:rsid w:val="00F20654"/>
    <w:rsid w:val="00F24E6E"/>
    <w:rsid w:val="00F27969"/>
    <w:rsid w:val="00F44E74"/>
    <w:rsid w:val="00F61D3C"/>
    <w:rsid w:val="00F70E23"/>
    <w:rsid w:val="00F71FF6"/>
    <w:rsid w:val="00F730BE"/>
    <w:rsid w:val="00F75C14"/>
    <w:rsid w:val="00F82633"/>
    <w:rsid w:val="00FA3504"/>
    <w:rsid w:val="00FB5011"/>
    <w:rsid w:val="00FC2A12"/>
    <w:rsid w:val="00FE4D90"/>
    <w:rsid w:val="00FE7A84"/>
    <w:rsid w:val="00FF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A190CF-A51E-42FE-8A70-ED8FC576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E61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F11C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E4D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11C73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11C7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4701E9"/>
    <w:pPr>
      <w:keepNext/>
      <w:numPr>
        <w:ilvl w:val="7"/>
        <w:numId w:val="1"/>
      </w:numPr>
      <w:suppressAutoHyphens/>
      <w:spacing w:line="360" w:lineRule="auto"/>
      <w:jc w:val="both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4E37B2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3E5F28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E4D90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E5F28"/>
    <w:rPr>
      <w:rFonts w:ascii="Calibri" w:hAnsi="Calibri"/>
      <w:b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E5F28"/>
    <w:rPr>
      <w:rFonts w:ascii="Calibri" w:hAnsi="Calibri"/>
      <w:sz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E5F28"/>
    <w:rPr>
      <w:rFonts w:ascii="Calibri" w:hAnsi="Calibri"/>
      <w:i/>
      <w:sz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E5F28"/>
    <w:rPr>
      <w:rFonts w:ascii="Cambria" w:hAnsi="Cambria"/>
      <w:lang w:val="ru-RU" w:eastAsia="ru-RU"/>
    </w:rPr>
  </w:style>
  <w:style w:type="paragraph" w:styleId="a3">
    <w:name w:val="Body Text"/>
    <w:basedOn w:val="a"/>
    <w:link w:val="a4"/>
    <w:uiPriority w:val="99"/>
    <w:rsid w:val="00544BA4"/>
    <w:pPr>
      <w:suppressAutoHyphens/>
      <w:overflowPunct w:val="0"/>
      <w:autoSpaceDE w:val="0"/>
      <w:spacing w:line="480" w:lineRule="auto"/>
      <w:jc w:val="both"/>
      <w:textAlignment w:val="baseline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E5F28"/>
    <w:rPr>
      <w:sz w:val="24"/>
      <w:lang w:val="ru-RU" w:eastAsia="ru-RU"/>
    </w:rPr>
  </w:style>
  <w:style w:type="paragraph" w:customStyle="1" w:styleId="31">
    <w:name w:val="Основной текст 31"/>
    <w:basedOn w:val="a"/>
    <w:uiPriority w:val="99"/>
    <w:rsid w:val="004701E9"/>
    <w:pPr>
      <w:suppressAutoHyphens/>
      <w:spacing w:after="120"/>
    </w:pPr>
    <w:rPr>
      <w:sz w:val="16"/>
      <w:szCs w:val="16"/>
      <w:lang w:eastAsia="ar-SA"/>
    </w:rPr>
  </w:style>
  <w:style w:type="paragraph" w:styleId="a5">
    <w:name w:val="Body Text Indent"/>
    <w:basedOn w:val="a"/>
    <w:link w:val="a6"/>
    <w:uiPriority w:val="99"/>
    <w:rsid w:val="004701E9"/>
    <w:pPr>
      <w:suppressAutoHyphens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3E5F28"/>
    <w:rPr>
      <w:sz w:val="24"/>
      <w:lang w:val="ru-RU" w:eastAsia="ru-RU"/>
    </w:rPr>
  </w:style>
  <w:style w:type="paragraph" w:styleId="a7">
    <w:name w:val="List Paragraph"/>
    <w:basedOn w:val="a"/>
    <w:uiPriority w:val="34"/>
    <w:qFormat/>
    <w:rsid w:val="00C31CD9"/>
    <w:pPr>
      <w:ind w:left="720"/>
    </w:pPr>
  </w:style>
  <w:style w:type="character" w:customStyle="1" w:styleId="highlight2">
    <w:name w:val="highlight2"/>
    <w:basedOn w:val="a0"/>
    <w:rsid w:val="00EE0EC7"/>
  </w:style>
  <w:style w:type="character" w:styleId="a8">
    <w:name w:val="Hyperlink"/>
    <w:basedOn w:val="a0"/>
    <w:uiPriority w:val="99"/>
    <w:semiHidden/>
    <w:unhideWhenUsed/>
    <w:rsid w:val="000A34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?term=Jordan%20KM%5BAuthor%5D&amp;cauthor=true&amp;cauthor_uid=17522099" TargetMode="External"/><Relationship Id="rId13" Type="http://schemas.openxmlformats.org/officeDocument/2006/relationships/hyperlink" Target="http://www.ncbi.nlm.nih.gov/pubmed/?term=Okano%20T%5BAuthor%5D&amp;cauthor=true&amp;cauthor_uid=25633243" TargetMode="External"/><Relationship Id="rId18" Type="http://schemas.openxmlformats.org/officeDocument/2006/relationships/hyperlink" Target="http://www.ncbi.nlm.nih.gov/pubmed/?term=Jansen%20TL%5BAuthor%5D&amp;cauthor=true&amp;cauthor_uid=25777045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ncbi.nlm.nih.gov/pubmed/?term=Zhang%20W%5BAuthor%5D&amp;cauthor=true&amp;cauthor_uid=16707532" TargetMode="External"/><Relationship Id="rId12" Type="http://schemas.openxmlformats.org/officeDocument/2006/relationships/hyperlink" Target="http://www.ncbi.nlm.nih.gov/pubmed/?term=Grassi%20W%5BAuthor%5D&amp;cauthor=true&amp;cauthor_uid=25633243" TargetMode="External"/><Relationship Id="rId17" Type="http://schemas.openxmlformats.org/officeDocument/2006/relationships/hyperlink" Target="http://www.ncbi.nlm.nih.gov/pubmed/?term=Fransen%20J%5BAuthor%5D&amp;cauthor=true&amp;cauthor_uid=2577704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/?term=Taylor%20WJ%5BAuthor%5D&amp;cauthor=true&amp;cauthor_uid=2577704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library.ru/contents.asp?issueid=1142933" TargetMode="External"/><Relationship Id="rId11" Type="http://schemas.openxmlformats.org/officeDocument/2006/relationships/hyperlink" Target="http://www.ncbi.nlm.nih.gov/pubmed/17522099" TargetMode="External"/><Relationship Id="rId5" Type="http://schemas.openxmlformats.org/officeDocument/2006/relationships/hyperlink" Target="http://elibrary.ru/item.asp?id=20297438" TargetMode="External"/><Relationship Id="rId15" Type="http://schemas.openxmlformats.org/officeDocument/2006/relationships/hyperlink" Target="http://www.ncbi.nlm.nih.gov/pubmed/25633243" TargetMode="External"/><Relationship Id="rId10" Type="http://schemas.openxmlformats.org/officeDocument/2006/relationships/hyperlink" Target="http://www.ncbi.nlm.nih.gov/pubmed/?term=Snaith%20M%5BAuthor%5D&amp;cauthor=true&amp;cauthor_uid=17522099" TargetMode="External"/><Relationship Id="rId19" Type="http://schemas.openxmlformats.org/officeDocument/2006/relationships/hyperlink" Target="http://www.ncbi.nlm.nih.gov/pubmed/25777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?term=Cameron%20JS%5BAuthor%5D&amp;cauthor=true&amp;cauthor_uid=17522099" TargetMode="External"/><Relationship Id="rId14" Type="http://schemas.openxmlformats.org/officeDocument/2006/relationships/hyperlink" Target="http://www.ncbi.nlm.nih.gov/pubmed/?term=Filippucci%20E%5BAuthor%5D&amp;cauthor=true&amp;cauthor_uid=256332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11</Pages>
  <Words>3280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к 20 апреля</vt:lpstr>
    </vt:vector>
  </TitlesOfParts>
  <Company>Home</Company>
  <LinksUpToDate>false</LinksUpToDate>
  <CharactersWithSpaces>21939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к 20 апреля</dc:title>
  <dc:creator>BOSSS</dc:creator>
  <cp:lastModifiedBy>ASDFGH</cp:lastModifiedBy>
  <cp:revision>38</cp:revision>
  <dcterms:created xsi:type="dcterms:W3CDTF">2015-06-23T07:37:00Z</dcterms:created>
  <dcterms:modified xsi:type="dcterms:W3CDTF">2015-07-11T14:41:00Z</dcterms:modified>
</cp:coreProperties>
</file>