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71" w:rsidRPr="003D2714" w:rsidRDefault="00502782" w:rsidP="006627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КАЛЕНДАРНЫЙ ПЛАН И </w:t>
      </w:r>
      <w:r w:rsidR="00E44110" w:rsidRPr="003D2714">
        <w:rPr>
          <w:b/>
          <w:sz w:val="28"/>
          <w:szCs w:val="28"/>
        </w:rPr>
        <w:t xml:space="preserve">ВОПРОСЫ К </w:t>
      </w:r>
      <w:r w:rsidR="00796E8A" w:rsidRPr="003D2714">
        <w:rPr>
          <w:b/>
          <w:sz w:val="28"/>
          <w:szCs w:val="28"/>
        </w:rPr>
        <w:t>ПРАКТИЧЕСКИ</w:t>
      </w:r>
      <w:r w:rsidR="00E44110" w:rsidRPr="003D2714">
        <w:rPr>
          <w:b/>
          <w:sz w:val="28"/>
          <w:szCs w:val="28"/>
        </w:rPr>
        <w:t>М</w:t>
      </w:r>
      <w:r w:rsidR="00796E8A" w:rsidRPr="003D2714">
        <w:rPr>
          <w:b/>
          <w:sz w:val="28"/>
          <w:szCs w:val="28"/>
        </w:rPr>
        <w:t xml:space="preserve"> ЗАНЯТИ</w:t>
      </w:r>
      <w:r w:rsidR="00E44110" w:rsidRPr="003D2714">
        <w:rPr>
          <w:b/>
          <w:sz w:val="28"/>
          <w:szCs w:val="28"/>
        </w:rPr>
        <w:t>ЯМ</w:t>
      </w:r>
      <w:r w:rsidR="00796E8A" w:rsidRPr="003D2714">
        <w:rPr>
          <w:b/>
          <w:sz w:val="28"/>
          <w:szCs w:val="28"/>
        </w:rPr>
        <w:t xml:space="preserve"> </w:t>
      </w:r>
    </w:p>
    <w:p w:rsidR="003D2714" w:rsidRPr="00133A0A" w:rsidRDefault="00785071" w:rsidP="00133A0A">
      <w:pPr>
        <w:jc w:val="center"/>
        <w:rPr>
          <w:b/>
          <w:sz w:val="28"/>
          <w:szCs w:val="28"/>
        </w:rPr>
      </w:pPr>
      <w:r w:rsidRPr="003D2714">
        <w:rPr>
          <w:b/>
          <w:sz w:val="28"/>
          <w:szCs w:val="28"/>
        </w:rPr>
        <w:t xml:space="preserve">по топографической анатомии и оперативной хирургии </w:t>
      </w:r>
      <w:r w:rsidR="0022227A" w:rsidRPr="003D2714">
        <w:rPr>
          <w:b/>
          <w:sz w:val="28"/>
          <w:szCs w:val="28"/>
        </w:rPr>
        <w:t xml:space="preserve"> </w:t>
      </w:r>
    </w:p>
    <w:p w:rsidR="00796E8A" w:rsidRDefault="0022227A" w:rsidP="006627C3">
      <w:pPr>
        <w:jc w:val="center"/>
        <w:rPr>
          <w:b/>
        </w:rPr>
      </w:pPr>
      <w:r>
        <w:rPr>
          <w:b/>
        </w:rPr>
        <w:t xml:space="preserve">ДЛЯ СТУДЕНТОВ </w:t>
      </w:r>
      <w:r w:rsidR="00796E8A" w:rsidRPr="00796E8A">
        <w:rPr>
          <w:b/>
        </w:rPr>
        <w:t>ЛЕЧЕБН</w:t>
      </w:r>
      <w:r>
        <w:rPr>
          <w:b/>
        </w:rPr>
        <w:t>ОГО</w:t>
      </w:r>
      <w:r w:rsidR="00796E8A" w:rsidRPr="00796E8A">
        <w:rPr>
          <w:b/>
        </w:rPr>
        <w:t xml:space="preserve"> ФАКУЛЬТЕТ</w:t>
      </w:r>
      <w:r>
        <w:rPr>
          <w:b/>
        </w:rPr>
        <w:t>А</w:t>
      </w:r>
    </w:p>
    <w:p w:rsidR="00DE2A8A" w:rsidRDefault="00DE2A8A" w:rsidP="00466489">
      <w:pPr>
        <w:rPr>
          <w:b/>
        </w:rPr>
      </w:pPr>
    </w:p>
    <w:p w:rsidR="00466489" w:rsidRDefault="00466489" w:rsidP="00466489">
      <w:pPr>
        <w:jc w:val="center"/>
        <w:rPr>
          <w:b/>
          <w:i/>
        </w:rPr>
      </w:pPr>
      <w:r>
        <w:rPr>
          <w:b/>
          <w:i/>
        </w:rPr>
        <w:t xml:space="preserve">Весенний </w:t>
      </w:r>
      <w:proofErr w:type="spellStart"/>
      <w:r>
        <w:rPr>
          <w:b/>
          <w:i/>
        </w:rPr>
        <w:t>семместр</w:t>
      </w:r>
      <w:proofErr w:type="spellEnd"/>
      <w:r>
        <w:rPr>
          <w:b/>
          <w:i/>
        </w:rPr>
        <w:t xml:space="preserve"> 2019-2020г.</w:t>
      </w:r>
    </w:p>
    <w:p w:rsidR="00466489" w:rsidRPr="00466489" w:rsidRDefault="00466489" w:rsidP="00466489">
      <w:pPr>
        <w:jc w:val="center"/>
        <w:rPr>
          <w:b/>
          <w:i/>
        </w:rPr>
      </w:pPr>
    </w:p>
    <w:p w:rsidR="00466489" w:rsidRDefault="00466489" w:rsidP="00466489">
      <w:pPr>
        <w:rPr>
          <w:b/>
        </w:rPr>
      </w:pPr>
      <w:r w:rsidRPr="00466489">
        <w:rPr>
          <w:b/>
          <w:i/>
        </w:rPr>
        <w:t>10.02.-15.02</w:t>
      </w:r>
      <w:r>
        <w:rPr>
          <w:b/>
        </w:rPr>
        <w:t>.</w:t>
      </w:r>
    </w:p>
    <w:p w:rsidR="0022227A" w:rsidRDefault="00796E8A" w:rsidP="006627C3">
      <w:pPr>
        <w:rPr>
          <w:rFonts w:ascii="Garamond" w:hAnsi="Garamond"/>
          <w:b/>
          <w:sz w:val="28"/>
          <w:szCs w:val="28"/>
        </w:rPr>
      </w:pPr>
      <w:r w:rsidRPr="00704044">
        <w:rPr>
          <w:rFonts w:ascii="Garamond" w:hAnsi="Garamond"/>
          <w:b/>
        </w:rPr>
        <w:t>Занятие № 1.</w:t>
      </w:r>
      <w:r w:rsidR="006627C3">
        <w:rPr>
          <w:rFonts w:ascii="Garamond" w:hAnsi="Garamond"/>
          <w:b/>
        </w:rPr>
        <w:t xml:space="preserve"> </w:t>
      </w:r>
      <w:r w:rsidRPr="00AC11E0">
        <w:rPr>
          <w:rFonts w:ascii="Garamond" w:hAnsi="Garamond"/>
          <w:b/>
          <w:sz w:val="28"/>
          <w:szCs w:val="28"/>
        </w:rPr>
        <w:t xml:space="preserve">История кафедры. Предмет </w:t>
      </w:r>
      <w:r w:rsidR="00704044" w:rsidRPr="00AC11E0">
        <w:rPr>
          <w:rFonts w:ascii="Garamond" w:hAnsi="Garamond"/>
          <w:b/>
          <w:sz w:val="28"/>
          <w:szCs w:val="28"/>
        </w:rPr>
        <w:t xml:space="preserve">и </w:t>
      </w:r>
      <w:r w:rsidRPr="00AC11E0">
        <w:rPr>
          <w:rFonts w:ascii="Garamond" w:hAnsi="Garamond"/>
          <w:b/>
          <w:sz w:val="28"/>
          <w:szCs w:val="28"/>
        </w:rPr>
        <w:t xml:space="preserve">задачи курса. </w:t>
      </w:r>
    </w:p>
    <w:p w:rsidR="000D6767" w:rsidRPr="00133A0A" w:rsidRDefault="00796E8A" w:rsidP="00133A0A">
      <w:pPr>
        <w:rPr>
          <w:rFonts w:ascii="Garamond" w:hAnsi="Garamond"/>
          <w:b/>
          <w:sz w:val="28"/>
          <w:szCs w:val="28"/>
        </w:rPr>
      </w:pPr>
      <w:r w:rsidRPr="00AC11E0">
        <w:rPr>
          <w:rFonts w:ascii="Garamond" w:hAnsi="Garamond"/>
          <w:b/>
          <w:sz w:val="28"/>
          <w:szCs w:val="28"/>
        </w:rPr>
        <w:t>Основные поня</w:t>
      </w:r>
      <w:r w:rsidR="0022227A">
        <w:rPr>
          <w:rFonts w:ascii="Garamond" w:hAnsi="Garamond"/>
          <w:b/>
          <w:sz w:val="28"/>
          <w:szCs w:val="28"/>
        </w:rPr>
        <w:t xml:space="preserve">тия оперативной хирургии и </w:t>
      </w:r>
      <w:r w:rsidRPr="00AC11E0">
        <w:rPr>
          <w:rFonts w:ascii="Garamond" w:hAnsi="Garamond"/>
          <w:b/>
          <w:sz w:val="28"/>
          <w:szCs w:val="28"/>
        </w:rPr>
        <w:t>топографической анатомии.</w:t>
      </w:r>
    </w:p>
    <w:p w:rsidR="000D6767" w:rsidRPr="000D6767" w:rsidRDefault="00DF3BC6" w:rsidP="006627C3">
      <w:pPr>
        <w:numPr>
          <w:ilvl w:val="0"/>
          <w:numId w:val="17"/>
        </w:numPr>
        <w:tabs>
          <w:tab w:val="clear" w:pos="-1080"/>
          <w:tab w:val="num" w:pos="72"/>
        </w:tabs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iCs/>
          <w:color w:val="000000"/>
        </w:rPr>
        <w:t>Н</w:t>
      </w:r>
      <w:r w:rsidRPr="000D6767">
        <w:rPr>
          <w:rFonts w:ascii="Garamond" w:hAnsi="Garamond"/>
          <w:color w:val="000000"/>
        </w:rPr>
        <w:t xml:space="preserve">азначение, содержание и место оперативной хирургии и топографической анатомии в системе высшего медицинского образования. </w:t>
      </w:r>
    </w:p>
    <w:p w:rsidR="000D6767" w:rsidRPr="000D6767" w:rsidRDefault="00DF3BC6" w:rsidP="006627C3">
      <w:pPr>
        <w:numPr>
          <w:ilvl w:val="0"/>
          <w:numId w:val="17"/>
        </w:numPr>
        <w:tabs>
          <w:tab w:val="clear" w:pos="-1080"/>
          <w:tab w:val="num" w:pos="72"/>
        </w:tabs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 xml:space="preserve">Вклад отечественных ученых в становление и развитие отечественной школы </w:t>
      </w:r>
      <w:proofErr w:type="gramStart"/>
      <w:r w:rsidRPr="000D6767">
        <w:rPr>
          <w:rFonts w:ascii="Garamond" w:hAnsi="Garamond"/>
          <w:color w:val="000000"/>
        </w:rPr>
        <w:t>топографо-анатомов</w:t>
      </w:r>
      <w:proofErr w:type="gramEnd"/>
      <w:r w:rsidRPr="000D6767">
        <w:rPr>
          <w:rFonts w:ascii="Garamond" w:hAnsi="Garamond"/>
          <w:color w:val="000000"/>
        </w:rPr>
        <w:t xml:space="preserve"> и хирургов (Пирогов Н.И., Бобров А.А., Бурденко Н.Н., </w:t>
      </w:r>
      <w:proofErr w:type="spellStart"/>
      <w:r w:rsidRPr="000D6767">
        <w:rPr>
          <w:rFonts w:ascii="Garamond" w:hAnsi="Garamond"/>
          <w:color w:val="000000"/>
        </w:rPr>
        <w:t>Шевкуненко</w:t>
      </w:r>
      <w:proofErr w:type="spellEnd"/>
      <w:r w:rsidRPr="000D6767">
        <w:rPr>
          <w:rFonts w:ascii="Garamond" w:hAnsi="Garamond"/>
          <w:color w:val="000000"/>
        </w:rPr>
        <w:t xml:space="preserve"> В.Н., </w:t>
      </w:r>
      <w:proofErr w:type="spellStart"/>
      <w:r w:rsidRPr="000D6767">
        <w:rPr>
          <w:rFonts w:ascii="Garamond" w:hAnsi="Garamond"/>
          <w:color w:val="000000"/>
        </w:rPr>
        <w:t>Маргорин</w:t>
      </w:r>
      <w:proofErr w:type="spellEnd"/>
      <w:r w:rsidRPr="000D6767">
        <w:rPr>
          <w:rFonts w:ascii="Garamond" w:hAnsi="Garamond"/>
          <w:color w:val="000000"/>
        </w:rPr>
        <w:t xml:space="preserve"> Е.М., </w:t>
      </w:r>
      <w:proofErr w:type="spellStart"/>
      <w:r w:rsidRPr="000D6767">
        <w:rPr>
          <w:rFonts w:ascii="Garamond" w:hAnsi="Garamond"/>
          <w:color w:val="000000"/>
        </w:rPr>
        <w:t>Островерхов</w:t>
      </w:r>
      <w:proofErr w:type="spellEnd"/>
      <w:r w:rsidRPr="000D6767">
        <w:rPr>
          <w:rFonts w:ascii="Garamond" w:hAnsi="Garamond"/>
          <w:color w:val="000000"/>
        </w:rPr>
        <w:t xml:space="preserve"> Г.Е. и др.).</w:t>
      </w:r>
    </w:p>
    <w:p w:rsidR="000D6767" w:rsidRPr="000D6767" w:rsidRDefault="00DF3BC6" w:rsidP="006627C3">
      <w:pPr>
        <w:numPr>
          <w:ilvl w:val="0"/>
          <w:numId w:val="17"/>
        </w:numPr>
        <w:tabs>
          <w:tab w:val="clear" w:pos="-1080"/>
          <w:tab w:val="num" w:pos="72"/>
        </w:tabs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 xml:space="preserve">Роль и значение Кубанской школы (Агеенко И.А., </w:t>
      </w:r>
      <w:proofErr w:type="spellStart"/>
      <w:r w:rsidRPr="000D6767">
        <w:rPr>
          <w:rFonts w:ascii="Garamond" w:hAnsi="Garamond"/>
          <w:color w:val="000000"/>
        </w:rPr>
        <w:t>Красовитов</w:t>
      </w:r>
      <w:proofErr w:type="spellEnd"/>
      <w:r w:rsidRPr="000D6767">
        <w:rPr>
          <w:rFonts w:ascii="Garamond" w:hAnsi="Garamond"/>
          <w:color w:val="000000"/>
        </w:rPr>
        <w:t xml:space="preserve"> В.К., </w:t>
      </w:r>
      <w:proofErr w:type="spellStart"/>
      <w:r w:rsidRPr="000D6767">
        <w:rPr>
          <w:rFonts w:ascii="Garamond" w:hAnsi="Garamond"/>
          <w:color w:val="000000"/>
        </w:rPr>
        <w:t>Дубинкин</w:t>
      </w:r>
      <w:proofErr w:type="spellEnd"/>
      <w:r w:rsidRPr="000D6767">
        <w:rPr>
          <w:rFonts w:ascii="Garamond" w:hAnsi="Garamond"/>
          <w:color w:val="000000"/>
        </w:rPr>
        <w:t xml:space="preserve"> О.В.) в развитии и становлении отечественной школы оперативной хирургии и топографической анатомии.</w:t>
      </w:r>
    </w:p>
    <w:p w:rsidR="000D6767" w:rsidRPr="000D6767" w:rsidRDefault="00DF3BC6" w:rsidP="006627C3">
      <w:pPr>
        <w:numPr>
          <w:ilvl w:val="0"/>
          <w:numId w:val="17"/>
        </w:numPr>
        <w:tabs>
          <w:tab w:val="clear" w:pos="-1080"/>
          <w:tab w:val="num" w:pos="72"/>
        </w:tabs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 xml:space="preserve">Виды прикладной анатомии: </w:t>
      </w:r>
      <w:proofErr w:type="gramStart"/>
      <w:r w:rsidRPr="000D6767">
        <w:rPr>
          <w:rFonts w:ascii="Garamond" w:hAnsi="Garamond"/>
          <w:color w:val="000000"/>
        </w:rPr>
        <w:t>клиническая</w:t>
      </w:r>
      <w:proofErr w:type="gramEnd"/>
      <w:r w:rsidRPr="000D6767">
        <w:rPr>
          <w:rFonts w:ascii="Garamond" w:hAnsi="Garamond"/>
          <w:color w:val="000000"/>
        </w:rPr>
        <w:t>, хирургическая, проекционная, ориентирная и их содержание. Методы исследования топографической анатомии в клинических условиях и на трупе человека.</w:t>
      </w:r>
    </w:p>
    <w:p w:rsidR="000D6767" w:rsidRPr="000D6767" w:rsidRDefault="00257C7A" w:rsidP="006627C3">
      <w:pPr>
        <w:numPr>
          <w:ilvl w:val="0"/>
          <w:numId w:val="17"/>
        </w:numPr>
        <w:tabs>
          <w:tab w:val="clear" w:pos="-1080"/>
          <w:tab w:val="num" w:pos="72"/>
        </w:tabs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 xml:space="preserve">Основные понятия топографической анатомии: область и ее границы, проекция образований на поверхность тела; послойное строение областей; </w:t>
      </w:r>
      <w:proofErr w:type="spellStart"/>
      <w:r w:rsidRPr="000D6767">
        <w:rPr>
          <w:rFonts w:ascii="Garamond" w:hAnsi="Garamond"/>
          <w:color w:val="000000"/>
        </w:rPr>
        <w:t>голотопия</w:t>
      </w:r>
      <w:proofErr w:type="spellEnd"/>
      <w:r w:rsidRPr="000D6767">
        <w:rPr>
          <w:rFonts w:ascii="Garamond" w:hAnsi="Garamond"/>
          <w:color w:val="000000"/>
        </w:rPr>
        <w:t xml:space="preserve">, </w:t>
      </w:r>
      <w:proofErr w:type="spellStart"/>
      <w:r w:rsidRPr="000D6767">
        <w:rPr>
          <w:rFonts w:ascii="Garamond" w:hAnsi="Garamond"/>
          <w:color w:val="000000"/>
        </w:rPr>
        <w:t>скелетотопия</w:t>
      </w:r>
      <w:proofErr w:type="spellEnd"/>
      <w:r w:rsidRPr="000D6767">
        <w:rPr>
          <w:rFonts w:ascii="Garamond" w:hAnsi="Garamond"/>
          <w:color w:val="000000"/>
        </w:rPr>
        <w:t xml:space="preserve">, </w:t>
      </w:r>
      <w:proofErr w:type="spellStart"/>
      <w:r w:rsidRPr="000D6767">
        <w:rPr>
          <w:rFonts w:ascii="Garamond" w:hAnsi="Garamond"/>
          <w:color w:val="000000"/>
        </w:rPr>
        <w:t>синтопия</w:t>
      </w:r>
      <w:proofErr w:type="spellEnd"/>
      <w:r w:rsidRPr="000D6767">
        <w:rPr>
          <w:rFonts w:ascii="Garamond" w:hAnsi="Garamond"/>
          <w:color w:val="000000"/>
        </w:rPr>
        <w:t xml:space="preserve"> органов и основных анатомических образований.</w:t>
      </w:r>
    </w:p>
    <w:p w:rsidR="000D6767" w:rsidRPr="000D6767" w:rsidRDefault="00DF3BC6" w:rsidP="006627C3">
      <w:pPr>
        <w:numPr>
          <w:ilvl w:val="0"/>
          <w:numId w:val="17"/>
        </w:numPr>
        <w:tabs>
          <w:tab w:val="clear" w:pos="-1080"/>
          <w:tab w:val="num" w:pos="72"/>
        </w:tabs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>Основн</w:t>
      </w:r>
      <w:r w:rsidR="006071E1">
        <w:rPr>
          <w:rFonts w:ascii="Garamond" w:hAnsi="Garamond"/>
          <w:color w:val="000000"/>
        </w:rPr>
        <w:t>ые понятия оперативной хирургии.</w:t>
      </w:r>
      <w:r w:rsidRPr="000D6767">
        <w:rPr>
          <w:rFonts w:ascii="Garamond" w:hAnsi="Garamond"/>
          <w:color w:val="000000"/>
        </w:rPr>
        <w:t xml:space="preserve"> </w:t>
      </w:r>
      <w:r w:rsidR="006071E1">
        <w:rPr>
          <w:rFonts w:ascii="Garamond" w:hAnsi="Garamond"/>
          <w:color w:val="000000"/>
        </w:rPr>
        <w:t>Х</w:t>
      </w:r>
      <w:r w:rsidRPr="000D6767">
        <w:rPr>
          <w:rFonts w:ascii="Garamond" w:hAnsi="Garamond"/>
          <w:color w:val="000000"/>
        </w:rPr>
        <w:t xml:space="preserve">ирургические приемы и термины. </w:t>
      </w:r>
    </w:p>
    <w:p w:rsidR="00DE2A8A" w:rsidRPr="00DE2A8A" w:rsidRDefault="00DF3BC6" w:rsidP="006627C3">
      <w:pPr>
        <w:numPr>
          <w:ilvl w:val="0"/>
          <w:numId w:val="17"/>
        </w:numPr>
        <w:shd w:val="clear" w:color="auto" w:fill="FFFFFF"/>
        <w:tabs>
          <w:tab w:val="clear" w:pos="-1080"/>
          <w:tab w:val="num" w:pos="72"/>
        </w:tabs>
        <w:suppressAutoHyphens/>
        <w:ind w:left="0" w:firstLine="0"/>
        <w:jc w:val="both"/>
        <w:rPr>
          <w:rFonts w:ascii="Garamond" w:hAnsi="Garamond"/>
        </w:rPr>
      </w:pPr>
      <w:r w:rsidRPr="00DE2A8A">
        <w:rPr>
          <w:rFonts w:ascii="Garamond" w:hAnsi="Garamond"/>
          <w:color w:val="000000"/>
        </w:rPr>
        <w:t xml:space="preserve">Классификация хирургических операций. </w:t>
      </w:r>
      <w:r w:rsidR="006071E1" w:rsidRPr="00DE2A8A">
        <w:rPr>
          <w:rFonts w:ascii="Garamond" w:hAnsi="Garamond"/>
          <w:color w:val="000000"/>
        </w:rPr>
        <w:t>Э</w:t>
      </w:r>
      <w:r w:rsidRPr="00DE2A8A">
        <w:rPr>
          <w:rFonts w:ascii="Garamond" w:hAnsi="Garamond"/>
          <w:color w:val="000000"/>
        </w:rPr>
        <w:t>тапы операции и правила их выполнения.</w:t>
      </w:r>
    </w:p>
    <w:p w:rsidR="00FF0840" w:rsidRPr="00466489" w:rsidRDefault="00FF0840" w:rsidP="00DE2A8A">
      <w:pPr>
        <w:shd w:val="clear" w:color="auto" w:fill="FFFFFF"/>
        <w:suppressAutoHyphens/>
        <w:jc w:val="both"/>
        <w:rPr>
          <w:rFonts w:ascii="Garamond" w:hAnsi="Garamond"/>
          <w:b/>
        </w:rPr>
      </w:pPr>
    </w:p>
    <w:p w:rsidR="00466489" w:rsidRPr="00466489" w:rsidRDefault="00466489" w:rsidP="00DE2A8A">
      <w:pPr>
        <w:shd w:val="clear" w:color="auto" w:fill="FFFFFF"/>
        <w:suppressAutoHyphens/>
        <w:jc w:val="both"/>
        <w:rPr>
          <w:rFonts w:ascii="Garamond" w:hAnsi="Garamond"/>
          <w:b/>
          <w:i/>
        </w:rPr>
      </w:pPr>
      <w:r w:rsidRPr="00466489">
        <w:rPr>
          <w:rFonts w:ascii="Garamond" w:hAnsi="Garamond"/>
          <w:b/>
          <w:i/>
        </w:rPr>
        <w:t>17.02-22.02.</w:t>
      </w:r>
    </w:p>
    <w:p w:rsidR="00AC11E0" w:rsidRPr="00F74BAD" w:rsidRDefault="00796E8A" w:rsidP="006627C3">
      <w:pPr>
        <w:rPr>
          <w:rFonts w:ascii="Garamond" w:hAnsi="Garamond"/>
          <w:b/>
        </w:rPr>
      </w:pPr>
      <w:r w:rsidRPr="000D6767">
        <w:rPr>
          <w:rFonts w:ascii="Garamond" w:hAnsi="Garamond"/>
          <w:b/>
        </w:rPr>
        <w:t xml:space="preserve">Занятие № </w:t>
      </w:r>
      <w:r w:rsidR="00704044" w:rsidRPr="000D6767">
        <w:rPr>
          <w:rFonts w:ascii="Garamond" w:hAnsi="Garamond"/>
          <w:b/>
        </w:rPr>
        <w:t>2</w:t>
      </w:r>
      <w:r w:rsidRPr="000D6767">
        <w:rPr>
          <w:rFonts w:ascii="Garamond" w:hAnsi="Garamond"/>
          <w:b/>
        </w:rPr>
        <w:t>.</w:t>
      </w:r>
      <w:r w:rsidRPr="00AC11E0">
        <w:rPr>
          <w:rFonts w:ascii="Garamond" w:hAnsi="Garamond"/>
          <w:b/>
          <w:sz w:val="28"/>
          <w:szCs w:val="28"/>
        </w:rPr>
        <w:t>Топографическая анатомия и оперативная хирургия</w:t>
      </w:r>
      <w:r w:rsidR="00B72D9B">
        <w:rPr>
          <w:rFonts w:ascii="Garamond" w:hAnsi="Garamond"/>
          <w:b/>
          <w:sz w:val="28"/>
          <w:szCs w:val="28"/>
        </w:rPr>
        <w:t xml:space="preserve"> верхней конечности:</w:t>
      </w:r>
      <w:r w:rsidR="00133A0A">
        <w:rPr>
          <w:rFonts w:ascii="Garamond" w:hAnsi="Garamond"/>
          <w:b/>
          <w:sz w:val="28"/>
          <w:szCs w:val="28"/>
        </w:rPr>
        <w:t xml:space="preserve"> </w:t>
      </w:r>
      <w:r w:rsidR="00B72D9B">
        <w:rPr>
          <w:rFonts w:ascii="Garamond" w:hAnsi="Garamond"/>
          <w:b/>
          <w:sz w:val="28"/>
          <w:szCs w:val="28"/>
        </w:rPr>
        <w:t xml:space="preserve">области </w:t>
      </w:r>
      <w:proofErr w:type="spellStart"/>
      <w:r w:rsidR="00B72D9B">
        <w:rPr>
          <w:rFonts w:ascii="Garamond" w:hAnsi="Garamond"/>
          <w:b/>
          <w:sz w:val="28"/>
          <w:szCs w:val="28"/>
        </w:rPr>
        <w:t>надплечья</w:t>
      </w:r>
      <w:proofErr w:type="spellEnd"/>
      <w:r w:rsidR="00B72D9B">
        <w:rPr>
          <w:rFonts w:ascii="Garamond" w:hAnsi="Garamond"/>
          <w:b/>
          <w:sz w:val="28"/>
          <w:szCs w:val="28"/>
        </w:rPr>
        <w:t xml:space="preserve"> и</w:t>
      </w:r>
      <w:r w:rsidRPr="00AC11E0">
        <w:rPr>
          <w:rFonts w:ascii="Garamond" w:hAnsi="Garamond"/>
          <w:b/>
          <w:sz w:val="28"/>
          <w:szCs w:val="28"/>
        </w:rPr>
        <w:t xml:space="preserve"> пл</w:t>
      </w:r>
      <w:r w:rsidR="005F485C">
        <w:rPr>
          <w:rFonts w:ascii="Garamond" w:hAnsi="Garamond"/>
          <w:b/>
          <w:sz w:val="28"/>
          <w:szCs w:val="28"/>
        </w:rPr>
        <w:t>еча.</w:t>
      </w:r>
    </w:p>
    <w:p w:rsidR="000D6767" w:rsidRPr="000D6767" w:rsidRDefault="00E44110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>Верхняя конечность: отделы, наружные ориентиры, области, их границы.</w:t>
      </w:r>
    </w:p>
    <w:p w:rsidR="000D6767" w:rsidRPr="000D6767" w:rsidRDefault="00E44110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>Топографическ</w:t>
      </w:r>
      <w:r w:rsidR="00907E93">
        <w:rPr>
          <w:rFonts w:ascii="Garamond" w:hAnsi="Garamond"/>
          <w:color w:val="000000"/>
        </w:rPr>
        <w:t>ая анатомия подмышечной области.</w:t>
      </w:r>
      <w:r w:rsidR="000D6767">
        <w:rPr>
          <w:rFonts w:ascii="Garamond" w:hAnsi="Garamond"/>
          <w:color w:val="000000"/>
        </w:rPr>
        <w:t xml:space="preserve"> </w:t>
      </w:r>
      <w:r w:rsidR="00907E93">
        <w:rPr>
          <w:rFonts w:ascii="Garamond" w:hAnsi="Garamond"/>
          <w:color w:val="000000"/>
        </w:rPr>
        <w:t>С</w:t>
      </w:r>
      <w:r w:rsidRPr="000D6767">
        <w:rPr>
          <w:rFonts w:ascii="Garamond" w:hAnsi="Garamond"/>
          <w:color w:val="000000"/>
        </w:rPr>
        <w:t>осудисто-нервн</w:t>
      </w:r>
      <w:r w:rsidR="000D6767">
        <w:rPr>
          <w:rFonts w:ascii="Garamond" w:hAnsi="Garamond"/>
          <w:color w:val="000000"/>
        </w:rPr>
        <w:t>ый</w:t>
      </w:r>
      <w:r w:rsidRPr="000D6767">
        <w:rPr>
          <w:rFonts w:ascii="Garamond" w:hAnsi="Garamond"/>
          <w:color w:val="000000"/>
        </w:rPr>
        <w:t xml:space="preserve"> пуч</w:t>
      </w:r>
      <w:r w:rsidR="000D6767">
        <w:rPr>
          <w:rFonts w:ascii="Garamond" w:hAnsi="Garamond"/>
          <w:color w:val="000000"/>
        </w:rPr>
        <w:t>ок</w:t>
      </w:r>
      <w:r w:rsidRPr="000D6767">
        <w:rPr>
          <w:rFonts w:ascii="Garamond" w:hAnsi="Garamond"/>
          <w:color w:val="000000"/>
        </w:rPr>
        <w:t xml:space="preserve"> подмышечной</w:t>
      </w:r>
      <w:r w:rsidR="00907E93">
        <w:rPr>
          <w:rFonts w:ascii="Garamond" w:hAnsi="Garamond"/>
          <w:color w:val="000000"/>
        </w:rPr>
        <w:t xml:space="preserve"> </w:t>
      </w:r>
      <w:r w:rsidR="003C6113">
        <w:rPr>
          <w:rFonts w:ascii="Garamond" w:hAnsi="Garamond"/>
          <w:color w:val="000000"/>
        </w:rPr>
        <w:t>полости</w:t>
      </w:r>
      <w:r w:rsidRPr="000D6767">
        <w:rPr>
          <w:rFonts w:ascii="Garamond" w:hAnsi="Garamond"/>
          <w:color w:val="000000"/>
        </w:rPr>
        <w:t>.</w:t>
      </w:r>
    </w:p>
    <w:p w:rsidR="000D6767" w:rsidRPr="008F1E65" w:rsidRDefault="00E44110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>Топогр</w:t>
      </w:r>
      <w:r w:rsidR="000D6767">
        <w:rPr>
          <w:rFonts w:ascii="Garamond" w:hAnsi="Garamond"/>
          <w:color w:val="000000"/>
        </w:rPr>
        <w:t>афическая анатомия подключичной</w:t>
      </w:r>
      <w:r w:rsidRPr="000D6767">
        <w:rPr>
          <w:rFonts w:ascii="Garamond" w:hAnsi="Garamond"/>
          <w:color w:val="000000"/>
        </w:rPr>
        <w:t xml:space="preserve">, дельтовидной, лопаточной области. </w:t>
      </w:r>
      <w:proofErr w:type="spellStart"/>
      <w:r w:rsidRPr="000D6767">
        <w:rPr>
          <w:rFonts w:ascii="Garamond" w:hAnsi="Garamond"/>
          <w:color w:val="000000"/>
        </w:rPr>
        <w:t>Поддельтовидное</w:t>
      </w:r>
      <w:proofErr w:type="spellEnd"/>
      <w:r w:rsidRPr="000D6767">
        <w:rPr>
          <w:rFonts w:ascii="Garamond" w:hAnsi="Garamond"/>
          <w:color w:val="000000"/>
        </w:rPr>
        <w:t xml:space="preserve"> клетчаточное пространство. Лопаточный артериальный анастомоз.</w:t>
      </w:r>
    </w:p>
    <w:p w:rsidR="008F1E65" w:rsidRPr="008F1E65" w:rsidRDefault="008F1E65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 xml:space="preserve">Принципы выделения и перевязки подмышечной и </w:t>
      </w:r>
      <w:r>
        <w:rPr>
          <w:rFonts w:ascii="Garamond" w:hAnsi="Garamond"/>
          <w:color w:val="000000"/>
        </w:rPr>
        <w:t>подключичной артерии</w:t>
      </w:r>
      <w:r w:rsidRPr="000D6767">
        <w:rPr>
          <w:rFonts w:ascii="Garamond" w:hAnsi="Garamond"/>
          <w:color w:val="000000"/>
        </w:rPr>
        <w:t>. Коллатеральное кровоснабжение.</w:t>
      </w:r>
    </w:p>
    <w:p w:rsidR="000D6767" w:rsidRPr="000D6767" w:rsidRDefault="00E44110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>Топографиче</w:t>
      </w:r>
      <w:r w:rsidR="00907E93">
        <w:rPr>
          <w:rFonts w:ascii="Garamond" w:hAnsi="Garamond"/>
          <w:color w:val="000000"/>
        </w:rPr>
        <w:t>ская анатомия плечевого сустава.</w:t>
      </w:r>
      <w:r w:rsidR="008F1E65" w:rsidRPr="008F1E65">
        <w:rPr>
          <w:rFonts w:ascii="Garamond" w:hAnsi="Garamond"/>
          <w:color w:val="000000"/>
        </w:rPr>
        <w:t xml:space="preserve"> </w:t>
      </w:r>
      <w:r w:rsidR="008F1E65" w:rsidRPr="000D6767">
        <w:rPr>
          <w:rFonts w:ascii="Garamond" w:hAnsi="Garamond"/>
          <w:color w:val="000000"/>
        </w:rPr>
        <w:t>Принципы операций на плечевом суставе.</w:t>
      </w:r>
    </w:p>
    <w:p w:rsidR="000D6767" w:rsidRPr="000D6767" w:rsidRDefault="00E44110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>Топографическая анатомия передней и задней областей плеча. Каналы</w:t>
      </w:r>
      <w:r w:rsidR="000D6767">
        <w:rPr>
          <w:rFonts w:ascii="Garamond" w:hAnsi="Garamond"/>
          <w:color w:val="000000"/>
        </w:rPr>
        <w:t>, с</w:t>
      </w:r>
      <w:r w:rsidRPr="000D6767">
        <w:rPr>
          <w:rFonts w:ascii="Garamond" w:hAnsi="Garamond"/>
          <w:color w:val="000000"/>
        </w:rPr>
        <w:t>осудисто-нервные пучки</w:t>
      </w:r>
      <w:r w:rsidR="000D6767">
        <w:rPr>
          <w:rFonts w:ascii="Garamond" w:hAnsi="Garamond"/>
          <w:color w:val="000000"/>
        </w:rPr>
        <w:t>.</w:t>
      </w:r>
      <w:r w:rsidR="008F1E65" w:rsidRPr="008F1E65">
        <w:rPr>
          <w:rFonts w:ascii="Garamond" w:hAnsi="Garamond"/>
          <w:color w:val="000000"/>
        </w:rPr>
        <w:t xml:space="preserve"> </w:t>
      </w:r>
      <w:r w:rsidR="008F1E65" w:rsidRPr="000D6767">
        <w:rPr>
          <w:rFonts w:ascii="Garamond" w:hAnsi="Garamond"/>
          <w:color w:val="000000"/>
        </w:rPr>
        <w:t>Принципы выделения и перевязки плечевой артерии. Коллатеральное кровоснабжение</w:t>
      </w:r>
      <w:r w:rsidR="008F1E65">
        <w:rPr>
          <w:rFonts w:ascii="Garamond" w:hAnsi="Garamond"/>
          <w:color w:val="000000"/>
        </w:rPr>
        <w:t>.</w:t>
      </w:r>
    </w:p>
    <w:p w:rsidR="000D6767" w:rsidRPr="008F1E65" w:rsidRDefault="00E44110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  <w:color w:val="000000"/>
        </w:rPr>
      </w:pPr>
      <w:r w:rsidRPr="000D6767">
        <w:rPr>
          <w:rFonts w:ascii="Garamond" w:hAnsi="Garamond"/>
          <w:color w:val="000000"/>
        </w:rPr>
        <w:t xml:space="preserve">Принципы и основные этапы выделения срединного, локтевого и лучевого нервов на плече. </w:t>
      </w:r>
    </w:p>
    <w:p w:rsidR="000D6767" w:rsidRPr="000D6767" w:rsidRDefault="00E44110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 xml:space="preserve">Принципы и основные этапы выполнения ампутации плеча на различных уровнях. </w:t>
      </w:r>
    </w:p>
    <w:p w:rsidR="00E44110" w:rsidRPr="000D6767" w:rsidRDefault="00E44110" w:rsidP="006627C3">
      <w:pPr>
        <w:numPr>
          <w:ilvl w:val="0"/>
          <w:numId w:val="18"/>
        </w:numPr>
        <w:ind w:left="0" w:firstLine="0"/>
        <w:jc w:val="both"/>
        <w:rPr>
          <w:rFonts w:ascii="Garamond" w:hAnsi="Garamond"/>
        </w:rPr>
      </w:pPr>
      <w:r w:rsidRPr="000D6767">
        <w:rPr>
          <w:rFonts w:ascii="Garamond" w:hAnsi="Garamond"/>
          <w:color w:val="000000"/>
        </w:rPr>
        <w:t xml:space="preserve">Принципы и основные этапы выполнения операций при гнойных заболеваниях мягких тканей </w:t>
      </w:r>
      <w:proofErr w:type="spellStart"/>
      <w:r w:rsidRPr="000D6767">
        <w:rPr>
          <w:rFonts w:ascii="Garamond" w:hAnsi="Garamond"/>
          <w:color w:val="000000"/>
        </w:rPr>
        <w:t>надплечья</w:t>
      </w:r>
      <w:proofErr w:type="spellEnd"/>
      <w:r w:rsidRPr="000D6767">
        <w:rPr>
          <w:rFonts w:ascii="Garamond" w:hAnsi="Garamond"/>
          <w:color w:val="000000"/>
        </w:rPr>
        <w:t xml:space="preserve"> и плеча.</w:t>
      </w:r>
    </w:p>
    <w:p w:rsidR="00B16825" w:rsidRDefault="00B16825" w:rsidP="00133A0A">
      <w:pPr>
        <w:rPr>
          <w:rFonts w:ascii="Garamond" w:hAnsi="Garamond"/>
          <w:b/>
        </w:rPr>
      </w:pPr>
    </w:p>
    <w:p w:rsidR="00466489" w:rsidRPr="00466489" w:rsidRDefault="00466489" w:rsidP="00133A0A">
      <w:pPr>
        <w:rPr>
          <w:rFonts w:ascii="Garamond" w:hAnsi="Garamond"/>
          <w:b/>
          <w:i/>
        </w:rPr>
      </w:pPr>
      <w:r w:rsidRPr="00466489">
        <w:rPr>
          <w:rFonts w:ascii="Garamond" w:hAnsi="Garamond"/>
          <w:b/>
          <w:i/>
        </w:rPr>
        <w:t>24.02-29.02.</w:t>
      </w:r>
    </w:p>
    <w:p w:rsidR="00AC11E0" w:rsidRPr="00F74BAD" w:rsidRDefault="00796E8A" w:rsidP="006627C3">
      <w:pPr>
        <w:rPr>
          <w:rFonts w:ascii="Garamond" w:hAnsi="Garamond"/>
          <w:b/>
        </w:rPr>
      </w:pPr>
      <w:r w:rsidRPr="00704044">
        <w:rPr>
          <w:rFonts w:ascii="Garamond" w:hAnsi="Garamond"/>
          <w:b/>
        </w:rPr>
        <w:t xml:space="preserve">Занятие № </w:t>
      </w:r>
      <w:r w:rsidR="00704044">
        <w:rPr>
          <w:rFonts w:ascii="Garamond" w:hAnsi="Garamond"/>
          <w:b/>
        </w:rPr>
        <w:t>3.</w:t>
      </w:r>
      <w:r w:rsidRPr="00AC11E0">
        <w:rPr>
          <w:rFonts w:ascii="Garamond" w:hAnsi="Garamond"/>
          <w:b/>
          <w:sz w:val="28"/>
          <w:szCs w:val="28"/>
        </w:rPr>
        <w:t>Топографическая анатомия и оперативная хирургия</w:t>
      </w:r>
      <w:r w:rsidR="005F485C">
        <w:rPr>
          <w:rFonts w:ascii="Garamond" w:hAnsi="Garamond"/>
          <w:b/>
          <w:sz w:val="28"/>
          <w:szCs w:val="28"/>
        </w:rPr>
        <w:t xml:space="preserve"> верхней конечности:</w:t>
      </w:r>
      <w:r w:rsidRPr="00AC11E0">
        <w:rPr>
          <w:rFonts w:ascii="Garamond" w:hAnsi="Garamond"/>
          <w:b/>
          <w:sz w:val="28"/>
          <w:szCs w:val="28"/>
        </w:rPr>
        <w:t xml:space="preserve"> </w:t>
      </w:r>
      <w:r w:rsidR="00844F7C">
        <w:rPr>
          <w:rFonts w:ascii="Garamond" w:hAnsi="Garamond"/>
          <w:b/>
          <w:sz w:val="28"/>
          <w:szCs w:val="28"/>
        </w:rPr>
        <w:t>локтевая область</w:t>
      </w:r>
      <w:r w:rsidR="005F485C">
        <w:rPr>
          <w:rFonts w:ascii="Garamond" w:hAnsi="Garamond"/>
          <w:b/>
          <w:sz w:val="28"/>
          <w:szCs w:val="28"/>
        </w:rPr>
        <w:t xml:space="preserve">, </w:t>
      </w:r>
      <w:r w:rsidR="00844F7C">
        <w:rPr>
          <w:rFonts w:ascii="Garamond" w:hAnsi="Garamond"/>
          <w:b/>
          <w:sz w:val="28"/>
          <w:szCs w:val="28"/>
        </w:rPr>
        <w:t xml:space="preserve">область </w:t>
      </w:r>
      <w:r w:rsidRPr="00AC11E0">
        <w:rPr>
          <w:rFonts w:ascii="Garamond" w:hAnsi="Garamond"/>
          <w:b/>
          <w:sz w:val="28"/>
          <w:szCs w:val="28"/>
        </w:rPr>
        <w:t>предплечья, запястья, кисти.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02504C">
        <w:rPr>
          <w:rFonts w:ascii="Garamond" w:hAnsi="Garamond"/>
          <w:color w:val="000000"/>
        </w:rPr>
        <w:t>Топографическая анатомия пер</w:t>
      </w:r>
      <w:r w:rsidR="008F1E65">
        <w:rPr>
          <w:rFonts w:ascii="Garamond" w:hAnsi="Garamond"/>
          <w:color w:val="000000"/>
        </w:rPr>
        <w:t>едней и задней локтевой области</w:t>
      </w:r>
      <w:r w:rsidRPr="0002504C">
        <w:rPr>
          <w:rFonts w:ascii="Garamond" w:hAnsi="Garamond"/>
          <w:color w:val="000000"/>
        </w:rPr>
        <w:t>.</w:t>
      </w:r>
      <w:r w:rsidR="00DA580D">
        <w:rPr>
          <w:rFonts w:ascii="Garamond" w:hAnsi="Garamond"/>
          <w:color w:val="000000"/>
        </w:rPr>
        <w:t xml:space="preserve"> </w:t>
      </w:r>
      <w:r w:rsidRPr="0002504C">
        <w:rPr>
          <w:rFonts w:ascii="Garamond" w:hAnsi="Garamond"/>
          <w:color w:val="000000"/>
        </w:rPr>
        <w:t>Локтевая ямка</w:t>
      </w:r>
      <w:r w:rsidR="00DA580D">
        <w:rPr>
          <w:rFonts w:ascii="Garamond" w:hAnsi="Garamond"/>
          <w:color w:val="000000"/>
        </w:rPr>
        <w:t>.</w:t>
      </w:r>
      <w:r w:rsidRPr="0002504C">
        <w:rPr>
          <w:rFonts w:ascii="Garamond" w:hAnsi="Garamond"/>
          <w:color w:val="000000"/>
        </w:rPr>
        <w:t xml:space="preserve"> 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02504C">
        <w:rPr>
          <w:rFonts w:ascii="Garamond" w:hAnsi="Garamond"/>
          <w:color w:val="000000"/>
        </w:rPr>
        <w:t>Топографиче</w:t>
      </w:r>
      <w:r>
        <w:rPr>
          <w:rFonts w:ascii="Garamond" w:hAnsi="Garamond"/>
          <w:color w:val="000000"/>
        </w:rPr>
        <w:t xml:space="preserve">ская анатомия локтевого сустава. </w:t>
      </w:r>
      <w:r w:rsidR="00DA580D" w:rsidRPr="0002504C">
        <w:rPr>
          <w:rFonts w:ascii="Garamond" w:hAnsi="Garamond"/>
          <w:color w:val="000000"/>
        </w:rPr>
        <w:t>Принципы</w:t>
      </w:r>
      <w:r w:rsidR="00DA580D">
        <w:rPr>
          <w:rFonts w:ascii="Garamond" w:hAnsi="Garamond"/>
          <w:color w:val="000000"/>
        </w:rPr>
        <w:t xml:space="preserve"> операций на локтевом суставе.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02504C">
        <w:rPr>
          <w:rFonts w:ascii="Garamond" w:hAnsi="Garamond"/>
          <w:color w:val="000000"/>
        </w:rPr>
        <w:t>Топографическая анато</w:t>
      </w:r>
      <w:r>
        <w:rPr>
          <w:rFonts w:ascii="Garamond" w:hAnsi="Garamond"/>
          <w:color w:val="000000"/>
        </w:rPr>
        <w:t xml:space="preserve">мия передней </w:t>
      </w:r>
      <w:r w:rsidR="00133A0A">
        <w:rPr>
          <w:rFonts w:ascii="Garamond" w:hAnsi="Garamond"/>
          <w:color w:val="000000"/>
        </w:rPr>
        <w:t xml:space="preserve">и задней </w:t>
      </w:r>
      <w:r>
        <w:rPr>
          <w:rFonts w:ascii="Garamond" w:hAnsi="Garamond"/>
          <w:color w:val="000000"/>
        </w:rPr>
        <w:t>области предплечья:</w:t>
      </w:r>
      <w:r w:rsidRPr="0002504C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м</w:t>
      </w:r>
      <w:r w:rsidRPr="0002504C">
        <w:rPr>
          <w:rFonts w:ascii="Garamond" w:hAnsi="Garamond"/>
          <w:color w:val="000000"/>
        </w:rPr>
        <w:t>ышечно-фасциальные ложа</w:t>
      </w:r>
      <w:r>
        <w:rPr>
          <w:rFonts w:ascii="Garamond" w:hAnsi="Garamond"/>
          <w:color w:val="000000"/>
        </w:rPr>
        <w:t xml:space="preserve">, </w:t>
      </w:r>
      <w:r w:rsidRPr="0002504C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клетчаточные пространства, каналы, с</w:t>
      </w:r>
      <w:r w:rsidRPr="0002504C">
        <w:rPr>
          <w:rFonts w:ascii="Garamond" w:hAnsi="Garamond"/>
          <w:color w:val="000000"/>
        </w:rPr>
        <w:t>осудисто-нервные пучки</w:t>
      </w:r>
      <w:r>
        <w:rPr>
          <w:rFonts w:ascii="Garamond" w:hAnsi="Garamond"/>
          <w:color w:val="000000"/>
        </w:rPr>
        <w:t>.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02504C">
        <w:rPr>
          <w:rFonts w:ascii="Garamond" w:hAnsi="Garamond"/>
          <w:color w:val="000000"/>
        </w:rPr>
        <w:t xml:space="preserve">Топографическая анатомия </w:t>
      </w:r>
      <w:r w:rsidR="005F485C">
        <w:rPr>
          <w:rFonts w:ascii="Garamond" w:hAnsi="Garamond"/>
          <w:color w:val="000000"/>
        </w:rPr>
        <w:t>области запястья. Лучезапястный сустав</w:t>
      </w:r>
      <w:r>
        <w:rPr>
          <w:rFonts w:ascii="Garamond" w:hAnsi="Garamond"/>
          <w:color w:val="000000"/>
        </w:rPr>
        <w:t>.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>
        <w:rPr>
          <w:rFonts w:ascii="Garamond" w:hAnsi="Garamond"/>
          <w:color w:val="000000"/>
        </w:rPr>
        <w:t>Топографическая анатомия кисти</w:t>
      </w:r>
      <w:r w:rsidR="00DA580D">
        <w:rPr>
          <w:rFonts w:ascii="Garamond" w:hAnsi="Garamond"/>
          <w:color w:val="000000"/>
        </w:rPr>
        <w:t>: м</w:t>
      </w:r>
      <w:r w:rsidR="00DA580D" w:rsidRPr="0002504C">
        <w:rPr>
          <w:rFonts w:ascii="Garamond" w:hAnsi="Garamond"/>
          <w:color w:val="000000"/>
        </w:rPr>
        <w:t>ышечно-фасциальные ложа</w:t>
      </w:r>
      <w:r w:rsidR="00DA580D">
        <w:rPr>
          <w:rFonts w:ascii="Garamond" w:hAnsi="Garamond"/>
          <w:color w:val="000000"/>
        </w:rPr>
        <w:t xml:space="preserve">, </w:t>
      </w:r>
      <w:r w:rsidR="00DA580D" w:rsidRPr="0002504C">
        <w:rPr>
          <w:rFonts w:ascii="Garamond" w:hAnsi="Garamond"/>
          <w:color w:val="000000"/>
        </w:rPr>
        <w:t xml:space="preserve"> </w:t>
      </w:r>
      <w:r w:rsidR="00DA580D">
        <w:rPr>
          <w:rFonts w:ascii="Garamond" w:hAnsi="Garamond"/>
          <w:color w:val="000000"/>
        </w:rPr>
        <w:t>клетчаточные пространства, каналы, с</w:t>
      </w:r>
      <w:r w:rsidR="00DA580D" w:rsidRPr="0002504C">
        <w:rPr>
          <w:rFonts w:ascii="Garamond" w:hAnsi="Garamond"/>
          <w:color w:val="000000"/>
        </w:rPr>
        <w:t>осудисто-нервные пучки</w:t>
      </w:r>
      <w:r w:rsidR="00DA580D">
        <w:rPr>
          <w:rFonts w:ascii="Garamond" w:hAnsi="Garamond"/>
          <w:color w:val="000000"/>
        </w:rPr>
        <w:t>.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02504C">
        <w:rPr>
          <w:rFonts w:ascii="Garamond" w:hAnsi="Garamond"/>
          <w:color w:val="000000"/>
        </w:rPr>
        <w:t>Принципы выделения и перевязки лучевой и локтевой артерии на предплечье. Коллатеральное кровоснабжение.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02504C">
        <w:rPr>
          <w:rFonts w:ascii="Garamond" w:hAnsi="Garamond"/>
          <w:color w:val="000000"/>
        </w:rPr>
        <w:t>Принципы выделения лучевого, локтевого и срединного нерва на предплечье.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02504C">
        <w:rPr>
          <w:rFonts w:ascii="Garamond" w:hAnsi="Garamond"/>
          <w:color w:val="000000"/>
        </w:rPr>
        <w:t xml:space="preserve">Принципы и основные этапы выполнения ампутация предплечья на различных уровнях. </w:t>
      </w:r>
    </w:p>
    <w:p w:rsidR="00DA580D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</w:rPr>
      </w:pPr>
      <w:r w:rsidRPr="0002504C">
        <w:rPr>
          <w:rFonts w:ascii="Garamond" w:hAnsi="Garamond"/>
          <w:color w:val="000000"/>
        </w:rPr>
        <w:lastRenderedPageBreak/>
        <w:t>Принципы и основные этапы выполнения операций при гнойных заболеваниях мягких тканей предплечья</w:t>
      </w:r>
      <w:r w:rsidR="00F66B71">
        <w:rPr>
          <w:rFonts w:ascii="Garamond" w:hAnsi="Garamond"/>
          <w:color w:val="000000"/>
        </w:rPr>
        <w:t>,</w:t>
      </w:r>
      <w:r w:rsidR="00DA580D">
        <w:rPr>
          <w:rFonts w:ascii="Garamond" w:hAnsi="Garamond"/>
          <w:color w:val="000000"/>
        </w:rPr>
        <w:t xml:space="preserve"> кисти</w:t>
      </w:r>
      <w:r w:rsidR="00F66B71">
        <w:rPr>
          <w:rFonts w:ascii="Garamond" w:hAnsi="Garamond"/>
          <w:color w:val="000000"/>
        </w:rPr>
        <w:t>, пальцев</w:t>
      </w:r>
      <w:r w:rsidRPr="0002504C">
        <w:rPr>
          <w:rFonts w:ascii="Garamond" w:hAnsi="Garamond"/>
          <w:color w:val="000000"/>
        </w:rPr>
        <w:t>.</w:t>
      </w:r>
    </w:p>
    <w:p w:rsidR="0022227A" w:rsidRPr="00B16825" w:rsidRDefault="0002504C" w:rsidP="006627C3">
      <w:pPr>
        <w:numPr>
          <w:ilvl w:val="0"/>
          <w:numId w:val="19"/>
        </w:numPr>
        <w:ind w:left="0" w:firstLine="0"/>
        <w:jc w:val="both"/>
        <w:rPr>
          <w:rFonts w:ascii="Garamond" w:hAnsi="Garamond"/>
          <w:b/>
        </w:rPr>
      </w:pPr>
      <w:r w:rsidRPr="0002504C">
        <w:rPr>
          <w:rFonts w:ascii="Garamond" w:hAnsi="Garamond"/>
          <w:color w:val="000000"/>
        </w:rPr>
        <w:t xml:space="preserve">Принципы, этапы и техника венепункции и венесекции периферических вен верхней конечности с последующей катетеризацией по </w:t>
      </w:r>
      <w:proofErr w:type="spellStart"/>
      <w:r w:rsidRPr="0002504C">
        <w:rPr>
          <w:rFonts w:ascii="Garamond" w:hAnsi="Garamond"/>
          <w:color w:val="000000"/>
        </w:rPr>
        <w:t>Селдингеру</w:t>
      </w:r>
      <w:proofErr w:type="spellEnd"/>
      <w:r w:rsidRPr="0002504C">
        <w:rPr>
          <w:rFonts w:ascii="Garamond" w:hAnsi="Garamond"/>
          <w:color w:val="000000"/>
        </w:rPr>
        <w:t>.</w:t>
      </w:r>
    </w:p>
    <w:p w:rsidR="00B16825" w:rsidRDefault="00B16825" w:rsidP="006627C3">
      <w:pPr>
        <w:jc w:val="both"/>
        <w:rPr>
          <w:rFonts w:ascii="Garamond" w:hAnsi="Garamond"/>
          <w:b/>
        </w:rPr>
      </w:pPr>
    </w:p>
    <w:p w:rsidR="0022227A" w:rsidRPr="00466489" w:rsidRDefault="00466489" w:rsidP="006627C3">
      <w:pPr>
        <w:jc w:val="both"/>
        <w:rPr>
          <w:rFonts w:ascii="Garamond" w:hAnsi="Garamond"/>
          <w:b/>
          <w:i/>
        </w:rPr>
      </w:pPr>
      <w:r w:rsidRPr="00466489">
        <w:rPr>
          <w:rFonts w:ascii="Garamond" w:hAnsi="Garamond"/>
          <w:b/>
          <w:i/>
        </w:rPr>
        <w:t>02.03.-07.03.</w:t>
      </w:r>
    </w:p>
    <w:p w:rsidR="00785071" w:rsidRDefault="00796E8A" w:rsidP="00133A0A">
      <w:pPr>
        <w:rPr>
          <w:rFonts w:ascii="Garamond" w:hAnsi="Garamond"/>
          <w:b/>
          <w:sz w:val="28"/>
          <w:szCs w:val="28"/>
        </w:rPr>
      </w:pPr>
      <w:r w:rsidRPr="00704044">
        <w:rPr>
          <w:rFonts w:ascii="Garamond" w:hAnsi="Garamond"/>
          <w:b/>
        </w:rPr>
        <w:t xml:space="preserve">Занятия № </w:t>
      </w:r>
      <w:r w:rsidR="00704044">
        <w:rPr>
          <w:rFonts w:ascii="Garamond" w:hAnsi="Garamond"/>
          <w:b/>
        </w:rPr>
        <w:t>4</w:t>
      </w:r>
      <w:r w:rsidRPr="00704044">
        <w:rPr>
          <w:rFonts w:ascii="Garamond" w:hAnsi="Garamond"/>
          <w:b/>
        </w:rPr>
        <w:t>.</w:t>
      </w:r>
      <w:r w:rsidRPr="00785071">
        <w:rPr>
          <w:rFonts w:ascii="Garamond" w:hAnsi="Garamond"/>
          <w:b/>
          <w:sz w:val="28"/>
          <w:szCs w:val="28"/>
        </w:rPr>
        <w:t>Топографическая анатомия и оперативная хирургия</w:t>
      </w:r>
      <w:r w:rsidR="00FF0840">
        <w:rPr>
          <w:rFonts w:ascii="Garamond" w:hAnsi="Garamond"/>
          <w:b/>
          <w:sz w:val="28"/>
          <w:szCs w:val="28"/>
        </w:rPr>
        <w:t xml:space="preserve"> нижней конечности:</w:t>
      </w:r>
      <w:r w:rsidR="00133A0A">
        <w:rPr>
          <w:rFonts w:ascii="Garamond" w:hAnsi="Garamond"/>
          <w:b/>
          <w:sz w:val="28"/>
          <w:szCs w:val="28"/>
        </w:rPr>
        <w:t xml:space="preserve"> </w:t>
      </w:r>
      <w:r w:rsidR="00FF0840">
        <w:rPr>
          <w:rFonts w:ascii="Garamond" w:hAnsi="Garamond"/>
          <w:b/>
          <w:sz w:val="28"/>
          <w:szCs w:val="28"/>
        </w:rPr>
        <w:t>ягодичная область</w:t>
      </w:r>
      <w:r w:rsidRPr="00785071">
        <w:rPr>
          <w:rFonts w:ascii="Garamond" w:hAnsi="Garamond"/>
          <w:b/>
          <w:sz w:val="28"/>
          <w:szCs w:val="28"/>
        </w:rPr>
        <w:t xml:space="preserve">, </w:t>
      </w:r>
      <w:r w:rsidR="00FF0840">
        <w:rPr>
          <w:rFonts w:ascii="Garamond" w:hAnsi="Garamond"/>
          <w:b/>
          <w:sz w:val="28"/>
          <w:szCs w:val="28"/>
        </w:rPr>
        <w:t>область</w:t>
      </w:r>
      <w:r w:rsidR="00C13E8E" w:rsidRPr="00785071">
        <w:rPr>
          <w:rFonts w:ascii="Garamond" w:hAnsi="Garamond"/>
          <w:b/>
          <w:sz w:val="28"/>
          <w:szCs w:val="28"/>
        </w:rPr>
        <w:t xml:space="preserve"> бедра, </w:t>
      </w:r>
      <w:r w:rsidR="00FF0840">
        <w:rPr>
          <w:rFonts w:ascii="Garamond" w:hAnsi="Garamond"/>
          <w:b/>
          <w:sz w:val="28"/>
          <w:szCs w:val="28"/>
        </w:rPr>
        <w:t>тазобедренный сустав</w:t>
      </w:r>
      <w:r w:rsidR="00C13E8E" w:rsidRPr="00785071">
        <w:rPr>
          <w:rFonts w:ascii="Garamond" w:hAnsi="Garamond"/>
          <w:b/>
          <w:sz w:val="28"/>
          <w:szCs w:val="28"/>
        </w:rPr>
        <w:t>.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>Нижняя конечность: отделы, наружные ориентиры, области, их границы.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>Топографическая анатомия ягодичной области. Мышечно-фасциальные ложа и клетчаточные пространства. Проекция, и содержимое п</w:t>
      </w:r>
      <w:r w:rsidR="0060310D">
        <w:rPr>
          <w:rFonts w:ascii="Garamond" w:hAnsi="Garamond"/>
          <w:color w:val="000000"/>
        </w:rPr>
        <w:t>о</w:t>
      </w:r>
      <w:proofErr w:type="gramStart"/>
      <w:r w:rsidR="0060310D">
        <w:rPr>
          <w:rFonts w:ascii="Garamond" w:hAnsi="Garamond"/>
          <w:color w:val="000000"/>
        </w:rPr>
        <w:t>д-</w:t>
      </w:r>
      <w:proofErr w:type="gramEnd"/>
      <w:r w:rsidR="0060310D">
        <w:rPr>
          <w:rFonts w:ascii="Garamond" w:hAnsi="Garamond"/>
          <w:color w:val="000000"/>
        </w:rPr>
        <w:t xml:space="preserve"> и </w:t>
      </w:r>
      <w:proofErr w:type="spellStart"/>
      <w:r w:rsidR="0060310D">
        <w:rPr>
          <w:rFonts w:ascii="Garamond" w:hAnsi="Garamond"/>
          <w:color w:val="000000"/>
        </w:rPr>
        <w:t>надгрушевидного</w:t>
      </w:r>
      <w:proofErr w:type="spellEnd"/>
      <w:r w:rsidR="0060310D">
        <w:rPr>
          <w:rFonts w:ascii="Garamond" w:hAnsi="Garamond"/>
          <w:color w:val="000000"/>
        </w:rPr>
        <w:t xml:space="preserve"> отверстия.</w:t>
      </w:r>
      <w:r w:rsidR="0060310D" w:rsidRPr="0060310D">
        <w:rPr>
          <w:rFonts w:ascii="Garamond" w:hAnsi="Garamond"/>
          <w:color w:val="000000"/>
        </w:rPr>
        <w:t xml:space="preserve"> </w:t>
      </w:r>
      <w:r w:rsidR="0060310D" w:rsidRPr="00E00100">
        <w:rPr>
          <w:rFonts w:ascii="Garamond" w:hAnsi="Garamond"/>
          <w:color w:val="000000"/>
        </w:rPr>
        <w:t xml:space="preserve">Принципы и основные этапы выполнения операций при флегмонах ягодичной области. 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>Топографическая анатомия тазобедренного сустава</w:t>
      </w:r>
      <w:r w:rsidR="00C13E8E" w:rsidRPr="00E00100">
        <w:rPr>
          <w:rFonts w:ascii="Garamond" w:hAnsi="Garamond"/>
          <w:color w:val="000000"/>
        </w:rPr>
        <w:t>.</w:t>
      </w:r>
      <w:r w:rsidRPr="00E00100">
        <w:rPr>
          <w:rFonts w:ascii="Garamond" w:hAnsi="Garamond"/>
          <w:color w:val="000000"/>
        </w:rPr>
        <w:t xml:space="preserve"> Линия </w:t>
      </w:r>
      <w:proofErr w:type="spellStart"/>
      <w:r w:rsidRPr="00E00100">
        <w:rPr>
          <w:rFonts w:ascii="Garamond" w:hAnsi="Garamond"/>
          <w:color w:val="000000"/>
        </w:rPr>
        <w:t>Розер-Нелатона</w:t>
      </w:r>
      <w:proofErr w:type="spellEnd"/>
      <w:r w:rsidR="00133A0A">
        <w:rPr>
          <w:rFonts w:ascii="Garamond" w:hAnsi="Garamond"/>
          <w:color w:val="000000"/>
        </w:rPr>
        <w:t>, клиническое значение.</w:t>
      </w:r>
      <w:r w:rsidR="00DE2A8A">
        <w:rPr>
          <w:rFonts w:ascii="Garamond" w:hAnsi="Garamond"/>
          <w:color w:val="000000"/>
        </w:rPr>
        <w:t xml:space="preserve"> </w:t>
      </w:r>
      <w:r w:rsidR="0060310D" w:rsidRPr="00E00100">
        <w:rPr>
          <w:rFonts w:ascii="Garamond" w:hAnsi="Garamond"/>
          <w:color w:val="000000"/>
        </w:rPr>
        <w:t>Принципы операций на тазобедренном суставе.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>Мышечная и сосудистая лакуны: границы</w:t>
      </w:r>
      <w:r w:rsidR="00C13E8E" w:rsidRPr="00E00100">
        <w:rPr>
          <w:rFonts w:ascii="Garamond" w:hAnsi="Garamond"/>
          <w:color w:val="000000"/>
        </w:rPr>
        <w:t>, содержимое. Бедренное кольцо, б</w:t>
      </w:r>
      <w:r w:rsidRPr="00E00100">
        <w:rPr>
          <w:rFonts w:ascii="Garamond" w:hAnsi="Garamond"/>
          <w:color w:val="000000"/>
        </w:rPr>
        <w:t>едренный канал.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>Топографическая анатомия передней области бедра</w:t>
      </w:r>
      <w:r w:rsidR="00C13E8E" w:rsidRPr="00E00100">
        <w:rPr>
          <w:rFonts w:ascii="Garamond" w:hAnsi="Garamond"/>
          <w:color w:val="000000"/>
        </w:rPr>
        <w:t>:</w:t>
      </w:r>
      <w:r w:rsidRPr="00E00100">
        <w:rPr>
          <w:rFonts w:ascii="Garamond" w:hAnsi="Garamond"/>
          <w:color w:val="000000"/>
        </w:rPr>
        <w:t xml:space="preserve"> </w:t>
      </w:r>
      <w:r w:rsidR="00C13E8E" w:rsidRPr="00E00100">
        <w:rPr>
          <w:rFonts w:ascii="Garamond" w:hAnsi="Garamond"/>
          <w:color w:val="000000"/>
        </w:rPr>
        <w:t>м</w:t>
      </w:r>
      <w:r w:rsidRPr="00E00100">
        <w:rPr>
          <w:rFonts w:ascii="Garamond" w:hAnsi="Garamond"/>
          <w:color w:val="000000"/>
        </w:rPr>
        <w:t>ышечно-фасциальные ложа</w:t>
      </w:r>
      <w:r w:rsidR="00C13E8E" w:rsidRPr="00E00100">
        <w:rPr>
          <w:rFonts w:ascii="Garamond" w:hAnsi="Garamond"/>
          <w:color w:val="000000"/>
        </w:rPr>
        <w:t>,</w:t>
      </w:r>
      <w:r w:rsidRPr="00E00100">
        <w:rPr>
          <w:rFonts w:ascii="Garamond" w:hAnsi="Garamond"/>
          <w:color w:val="000000"/>
        </w:rPr>
        <w:t xml:space="preserve"> клетчаточные пространства</w:t>
      </w:r>
      <w:r w:rsidR="00C13E8E" w:rsidRPr="00E00100">
        <w:rPr>
          <w:rFonts w:ascii="Garamond" w:hAnsi="Garamond"/>
          <w:color w:val="000000"/>
        </w:rPr>
        <w:t>,</w:t>
      </w:r>
      <w:r w:rsidRPr="00E00100">
        <w:rPr>
          <w:rFonts w:ascii="Garamond" w:hAnsi="Garamond"/>
          <w:color w:val="000000"/>
        </w:rPr>
        <w:t xml:space="preserve"> </w:t>
      </w:r>
      <w:r w:rsidR="00C13E8E" w:rsidRPr="00E00100">
        <w:rPr>
          <w:rFonts w:ascii="Garamond" w:hAnsi="Garamond"/>
          <w:color w:val="000000"/>
        </w:rPr>
        <w:t>с</w:t>
      </w:r>
      <w:r w:rsidRPr="00E00100">
        <w:rPr>
          <w:rFonts w:ascii="Garamond" w:hAnsi="Garamond"/>
          <w:color w:val="000000"/>
        </w:rPr>
        <w:t>осудисто-нервный пучок</w:t>
      </w:r>
      <w:r w:rsidR="00C13E8E" w:rsidRPr="00E00100">
        <w:rPr>
          <w:rFonts w:ascii="Garamond" w:hAnsi="Garamond"/>
          <w:color w:val="000000"/>
        </w:rPr>
        <w:t xml:space="preserve">. </w:t>
      </w:r>
      <w:r w:rsidRPr="00E00100">
        <w:rPr>
          <w:rFonts w:ascii="Garamond" w:hAnsi="Garamond"/>
          <w:color w:val="000000"/>
        </w:rPr>
        <w:t xml:space="preserve"> </w:t>
      </w:r>
      <w:r w:rsidR="00C13E8E" w:rsidRPr="00E00100">
        <w:rPr>
          <w:rFonts w:ascii="Garamond" w:hAnsi="Garamond"/>
          <w:color w:val="000000"/>
        </w:rPr>
        <w:t>П</w:t>
      </w:r>
      <w:r w:rsidRPr="00E00100">
        <w:rPr>
          <w:rFonts w:ascii="Garamond" w:hAnsi="Garamond"/>
          <w:color w:val="000000"/>
        </w:rPr>
        <w:t>риводящий ка</w:t>
      </w:r>
      <w:r w:rsidR="0060310D">
        <w:rPr>
          <w:rFonts w:ascii="Garamond" w:hAnsi="Garamond"/>
          <w:color w:val="000000"/>
        </w:rPr>
        <w:t>нал, содержимое</w:t>
      </w:r>
      <w:r w:rsidR="00C13E8E" w:rsidRPr="00E00100">
        <w:rPr>
          <w:rFonts w:ascii="Garamond" w:hAnsi="Garamond"/>
          <w:color w:val="000000"/>
        </w:rPr>
        <w:t>.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>Топографическая анатомия медиальной области бедра. Запирательный канал</w:t>
      </w:r>
      <w:r w:rsidR="0060310D">
        <w:rPr>
          <w:rFonts w:ascii="Garamond" w:hAnsi="Garamond"/>
          <w:color w:val="000000"/>
        </w:rPr>
        <w:t>,</w:t>
      </w:r>
      <w:r w:rsidR="00133A0A">
        <w:rPr>
          <w:rFonts w:ascii="Garamond" w:hAnsi="Garamond"/>
          <w:color w:val="000000"/>
        </w:rPr>
        <w:t xml:space="preserve"> </w:t>
      </w:r>
      <w:r w:rsidR="0060310D">
        <w:rPr>
          <w:rFonts w:ascii="Garamond" w:hAnsi="Garamond"/>
          <w:color w:val="000000"/>
        </w:rPr>
        <w:t>содержимое</w:t>
      </w:r>
      <w:r w:rsidR="00C13E8E" w:rsidRPr="00E00100">
        <w:rPr>
          <w:rFonts w:ascii="Garamond" w:hAnsi="Garamond"/>
          <w:color w:val="000000"/>
        </w:rPr>
        <w:t>.</w:t>
      </w:r>
      <w:r w:rsidRPr="00E00100">
        <w:rPr>
          <w:rFonts w:ascii="Garamond" w:hAnsi="Garamond"/>
          <w:color w:val="000000"/>
        </w:rPr>
        <w:t xml:space="preserve"> 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 xml:space="preserve">Топографическая анатомия задней области </w:t>
      </w:r>
      <w:r w:rsidR="00500B4D" w:rsidRPr="00E00100">
        <w:rPr>
          <w:rFonts w:ascii="Garamond" w:hAnsi="Garamond"/>
          <w:color w:val="000000"/>
        </w:rPr>
        <w:t>бедра: мышечно-фасциальные ложа, клетчаточные пространства, сосудисто-нервный пучок.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 xml:space="preserve">Принципы обнажения и перевязки бедренной артерии. 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 xml:space="preserve">Принципы пункции и катетеризации бедренной вены. 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>Принци</w:t>
      </w:r>
      <w:r w:rsidR="00FF0840">
        <w:rPr>
          <w:rFonts w:ascii="Garamond" w:hAnsi="Garamond"/>
          <w:color w:val="000000"/>
        </w:rPr>
        <w:t xml:space="preserve">пы обнажения седалищного </w:t>
      </w:r>
      <w:r w:rsidR="00133A0A">
        <w:rPr>
          <w:rFonts w:ascii="Garamond" w:hAnsi="Garamond"/>
          <w:color w:val="000000"/>
        </w:rPr>
        <w:t xml:space="preserve">и </w:t>
      </w:r>
      <w:r w:rsidRPr="00E00100">
        <w:rPr>
          <w:rFonts w:ascii="Garamond" w:hAnsi="Garamond"/>
          <w:color w:val="000000"/>
        </w:rPr>
        <w:t xml:space="preserve">бедренного нерва. </w:t>
      </w:r>
    </w:p>
    <w:p w:rsidR="00E00100" w:rsidRPr="00E00100" w:rsidRDefault="00AC11E0" w:rsidP="006627C3">
      <w:pPr>
        <w:numPr>
          <w:ilvl w:val="0"/>
          <w:numId w:val="21"/>
        </w:numPr>
        <w:ind w:left="0" w:firstLine="0"/>
        <w:jc w:val="both"/>
        <w:rPr>
          <w:rFonts w:ascii="Garamond" w:hAnsi="Garamond"/>
        </w:rPr>
      </w:pPr>
      <w:r w:rsidRPr="00E00100">
        <w:rPr>
          <w:rFonts w:ascii="Garamond" w:hAnsi="Garamond"/>
          <w:color w:val="000000"/>
        </w:rPr>
        <w:t xml:space="preserve">Принципы и этапы ампутации бедра на различных уровнях. </w:t>
      </w:r>
    </w:p>
    <w:p w:rsidR="00DE2A8A" w:rsidRDefault="00DE2A8A" w:rsidP="00133A0A">
      <w:pPr>
        <w:rPr>
          <w:rFonts w:ascii="Garamond" w:hAnsi="Garamond"/>
          <w:b/>
        </w:rPr>
      </w:pPr>
    </w:p>
    <w:p w:rsidR="00466489" w:rsidRPr="00466489" w:rsidRDefault="00466489" w:rsidP="00133A0A">
      <w:pPr>
        <w:rPr>
          <w:rFonts w:ascii="Garamond" w:hAnsi="Garamond"/>
          <w:b/>
          <w:i/>
        </w:rPr>
      </w:pPr>
      <w:r w:rsidRPr="00466489">
        <w:rPr>
          <w:rFonts w:ascii="Garamond" w:hAnsi="Garamond"/>
          <w:b/>
          <w:i/>
        </w:rPr>
        <w:t>09.03-14.03.</w:t>
      </w:r>
    </w:p>
    <w:p w:rsidR="00796E8A" w:rsidRDefault="00796E8A" w:rsidP="00133A0A">
      <w:pPr>
        <w:rPr>
          <w:rFonts w:ascii="Garamond" w:hAnsi="Garamond"/>
          <w:b/>
          <w:sz w:val="28"/>
          <w:szCs w:val="28"/>
        </w:rPr>
      </w:pPr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5</w:t>
      </w:r>
      <w:r w:rsidR="00DA5E63" w:rsidRPr="00622794">
        <w:rPr>
          <w:rFonts w:ascii="Garamond" w:hAnsi="Garamond"/>
          <w:b/>
        </w:rPr>
        <w:t xml:space="preserve">. </w:t>
      </w:r>
      <w:r w:rsidRPr="00DA5E63">
        <w:rPr>
          <w:rFonts w:ascii="Garamond" w:hAnsi="Garamond"/>
          <w:b/>
          <w:sz w:val="28"/>
          <w:szCs w:val="28"/>
        </w:rPr>
        <w:t xml:space="preserve">Топографическая анатомия и оперативная хирургия </w:t>
      </w:r>
      <w:r w:rsidR="006D035F">
        <w:rPr>
          <w:rFonts w:ascii="Garamond" w:hAnsi="Garamond"/>
          <w:b/>
          <w:sz w:val="28"/>
          <w:szCs w:val="28"/>
        </w:rPr>
        <w:t>нижней конечности</w:t>
      </w:r>
      <w:r w:rsidR="00D60689">
        <w:rPr>
          <w:rFonts w:ascii="Garamond" w:hAnsi="Garamond"/>
          <w:b/>
          <w:sz w:val="28"/>
          <w:szCs w:val="28"/>
        </w:rPr>
        <w:t>:</w:t>
      </w:r>
      <w:r w:rsidR="00186E12">
        <w:rPr>
          <w:rFonts w:ascii="Garamond" w:hAnsi="Garamond"/>
          <w:b/>
          <w:sz w:val="28"/>
          <w:szCs w:val="28"/>
        </w:rPr>
        <w:t xml:space="preserve"> </w:t>
      </w:r>
      <w:r w:rsidR="00E00100" w:rsidRPr="00DA5E63">
        <w:rPr>
          <w:rFonts w:ascii="Garamond" w:hAnsi="Garamond"/>
          <w:b/>
          <w:sz w:val="28"/>
          <w:szCs w:val="28"/>
        </w:rPr>
        <w:t xml:space="preserve">области </w:t>
      </w:r>
      <w:r w:rsidRPr="00DA5E63">
        <w:rPr>
          <w:rFonts w:ascii="Garamond" w:hAnsi="Garamond"/>
          <w:b/>
          <w:sz w:val="28"/>
          <w:szCs w:val="28"/>
        </w:rPr>
        <w:t>колена</w:t>
      </w:r>
      <w:r w:rsidR="00D60689">
        <w:rPr>
          <w:rFonts w:ascii="Garamond" w:hAnsi="Garamond"/>
          <w:b/>
          <w:sz w:val="28"/>
          <w:szCs w:val="28"/>
        </w:rPr>
        <w:t xml:space="preserve"> и</w:t>
      </w:r>
      <w:r w:rsidR="00E00100" w:rsidRPr="00DA5E63">
        <w:rPr>
          <w:rFonts w:ascii="Garamond" w:hAnsi="Garamond"/>
          <w:b/>
          <w:sz w:val="28"/>
          <w:szCs w:val="28"/>
        </w:rPr>
        <w:t xml:space="preserve"> голени</w:t>
      </w:r>
      <w:r w:rsidRPr="00DA5E63">
        <w:rPr>
          <w:rFonts w:ascii="Garamond" w:hAnsi="Garamond"/>
          <w:b/>
          <w:sz w:val="28"/>
          <w:szCs w:val="28"/>
        </w:rPr>
        <w:t>, коле</w:t>
      </w:r>
      <w:r w:rsidR="00D60689">
        <w:rPr>
          <w:rFonts w:ascii="Garamond" w:hAnsi="Garamond"/>
          <w:b/>
          <w:sz w:val="28"/>
          <w:szCs w:val="28"/>
        </w:rPr>
        <w:t>нный сустав</w:t>
      </w:r>
      <w:r w:rsidR="00E00100" w:rsidRPr="00DA5E63">
        <w:rPr>
          <w:rFonts w:ascii="Garamond" w:hAnsi="Garamond"/>
          <w:b/>
          <w:sz w:val="28"/>
          <w:szCs w:val="28"/>
        </w:rPr>
        <w:t>.</w:t>
      </w:r>
    </w:p>
    <w:p w:rsidR="00DA5E63" w:rsidRPr="00DA5E63" w:rsidRDefault="00DA5E63" w:rsidP="006627C3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>Топографическая анатомия коленного сустава</w:t>
      </w:r>
      <w:r w:rsidR="00133A0A">
        <w:rPr>
          <w:rFonts w:ascii="Garamond" w:hAnsi="Garamond"/>
          <w:color w:val="000000"/>
        </w:rPr>
        <w:t>.</w:t>
      </w:r>
      <w:r w:rsidR="003146C0" w:rsidRPr="003146C0">
        <w:rPr>
          <w:rFonts w:ascii="Garamond" w:hAnsi="Garamond"/>
          <w:color w:val="000000"/>
        </w:rPr>
        <w:t xml:space="preserve"> </w:t>
      </w:r>
      <w:r w:rsidR="003146C0" w:rsidRPr="00E00100">
        <w:rPr>
          <w:rFonts w:ascii="Garamond" w:hAnsi="Garamond"/>
          <w:color w:val="000000"/>
        </w:rPr>
        <w:t xml:space="preserve">Принципы операций на </w:t>
      </w:r>
      <w:r w:rsidR="003146C0">
        <w:rPr>
          <w:rFonts w:ascii="Garamond" w:hAnsi="Garamond"/>
          <w:color w:val="000000"/>
        </w:rPr>
        <w:t xml:space="preserve">коленном </w:t>
      </w:r>
      <w:r w:rsidR="003146C0" w:rsidRPr="00E00100">
        <w:rPr>
          <w:rFonts w:ascii="Garamond" w:hAnsi="Garamond"/>
          <w:color w:val="000000"/>
        </w:rPr>
        <w:t>суставе</w:t>
      </w:r>
      <w:r w:rsidR="003146C0">
        <w:rPr>
          <w:rFonts w:ascii="Garamond" w:hAnsi="Garamond"/>
          <w:color w:val="000000"/>
        </w:rPr>
        <w:t xml:space="preserve">. </w:t>
      </w:r>
      <w:r w:rsidR="00186E12">
        <w:rPr>
          <w:rFonts w:ascii="Garamond" w:hAnsi="Garamond"/>
          <w:color w:val="000000"/>
        </w:rPr>
        <w:t>Пункция коленного сустава.</w:t>
      </w:r>
    </w:p>
    <w:p w:rsidR="00081C33" w:rsidRDefault="00DA5E63" w:rsidP="006627C3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>Топографическая анатомия передней и задней области колена. Подколенная ямка</w:t>
      </w:r>
      <w:r w:rsidR="00133A0A">
        <w:rPr>
          <w:rFonts w:ascii="Garamond" w:hAnsi="Garamond"/>
          <w:color w:val="000000"/>
        </w:rPr>
        <w:t>,</w:t>
      </w:r>
      <w:r w:rsidRPr="00DA5E63">
        <w:rPr>
          <w:rFonts w:ascii="Garamond" w:hAnsi="Garamond"/>
          <w:color w:val="000000"/>
        </w:rPr>
        <w:t xml:space="preserve"> сосуд</w:t>
      </w:r>
      <w:r w:rsidR="00133A0A">
        <w:rPr>
          <w:rFonts w:ascii="Garamond" w:hAnsi="Garamond"/>
          <w:color w:val="000000"/>
        </w:rPr>
        <w:t>исто-нервный пучок подколенной полости</w:t>
      </w:r>
      <w:r w:rsidRPr="00DA5E63">
        <w:rPr>
          <w:rFonts w:ascii="Garamond" w:hAnsi="Garamond"/>
          <w:color w:val="000000"/>
        </w:rPr>
        <w:t>.</w:t>
      </w:r>
      <w:r w:rsidR="00186E12" w:rsidRPr="00186E12">
        <w:rPr>
          <w:rFonts w:ascii="Garamond" w:hAnsi="Garamond"/>
          <w:color w:val="000000"/>
        </w:rPr>
        <w:t xml:space="preserve"> </w:t>
      </w:r>
    </w:p>
    <w:p w:rsidR="00081C33" w:rsidRDefault="00081C33" w:rsidP="00081C33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Принципы и </w:t>
      </w:r>
      <w:r w:rsidRPr="00DA5E63">
        <w:rPr>
          <w:rFonts w:ascii="Garamond" w:hAnsi="Garamond"/>
          <w:color w:val="000000"/>
        </w:rPr>
        <w:t xml:space="preserve">этапы обнажения </w:t>
      </w:r>
      <w:r>
        <w:rPr>
          <w:rFonts w:ascii="Garamond" w:hAnsi="Garamond"/>
          <w:color w:val="000000"/>
        </w:rPr>
        <w:t>и перевязки подколенной артерии</w:t>
      </w:r>
      <w:r w:rsidRPr="00DA5E63">
        <w:rPr>
          <w:rFonts w:ascii="Garamond" w:hAnsi="Garamond"/>
          <w:color w:val="000000"/>
        </w:rPr>
        <w:t xml:space="preserve">. </w:t>
      </w:r>
    </w:p>
    <w:p w:rsidR="00081C33" w:rsidRPr="00DA5E63" w:rsidRDefault="00081C33" w:rsidP="00081C33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>Принципы и этапы операций при флегмонах области колена.</w:t>
      </w:r>
    </w:p>
    <w:p w:rsidR="00DA5E63" w:rsidRPr="00DA5E63" w:rsidRDefault="00DA5E63" w:rsidP="00591359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>То</w:t>
      </w:r>
      <w:r w:rsidR="003146C0">
        <w:rPr>
          <w:rFonts w:ascii="Garamond" w:hAnsi="Garamond"/>
          <w:color w:val="000000"/>
        </w:rPr>
        <w:t xml:space="preserve">пографическая анатомия передней, </w:t>
      </w:r>
      <w:r w:rsidRPr="00DA5E63">
        <w:rPr>
          <w:rFonts w:ascii="Garamond" w:hAnsi="Garamond"/>
          <w:color w:val="000000"/>
        </w:rPr>
        <w:t xml:space="preserve">латеральной </w:t>
      </w:r>
      <w:r w:rsidR="003146C0">
        <w:rPr>
          <w:rFonts w:ascii="Garamond" w:hAnsi="Garamond"/>
          <w:color w:val="000000"/>
        </w:rPr>
        <w:t>и задней области</w:t>
      </w:r>
      <w:r w:rsidRPr="00DA5E63">
        <w:rPr>
          <w:rFonts w:ascii="Garamond" w:hAnsi="Garamond"/>
          <w:color w:val="000000"/>
        </w:rPr>
        <w:t xml:space="preserve"> голени. Верхний мышечно-малоберцовый</w:t>
      </w:r>
      <w:r w:rsidR="003146C0">
        <w:rPr>
          <w:rFonts w:ascii="Garamond" w:hAnsi="Garamond"/>
          <w:color w:val="000000"/>
        </w:rPr>
        <w:t>,</w:t>
      </w:r>
      <w:r w:rsidR="003146C0" w:rsidRPr="003146C0">
        <w:rPr>
          <w:rFonts w:ascii="Garamond" w:hAnsi="Garamond"/>
          <w:color w:val="000000"/>
        </w:rPr>
        <w:t xml:space="preserve"> </w:t>
      </w:r>
      <w:proofErr w:type="spellStart"/>
      <w:proofErr w:type="gramStart"/>
      <w:r w:rsidR="003146C0">
        <w:rPr>
          <w:rFonts w:ascii="Garamond" w:hAnsi="Garamond"/>
          <w:color w:val="000000"/>
        </w:rPr>
        <w:t>г</w:t>
      </w:r>
      <w:r w:rsidR="003146C0" w:rsidRPr="00DA5E63">
        <w:rPr>
          <w:rFonts w:ascii="Garamond" w:hAnsi="Garamond"/>
          <w:color w:val="000000"/>
        </w:rPr>
        <w:t>олено</w:t>
      </w:r>
      <w:proofErr w:type="spellEnd"/>
      <w:r w:rsidR="003146C0" w:rsidRPr="00DA5E63">
        <w:rPr>
          <w:rFonts w:ascii="Garamond" w:hAnsi="Garamond"/>
          <w:color w:val="000000"/>
        </w:rPr>
        <w:t>-подколенный</w:t>
      </w:r>
      <w:proofErr w:type="gramEnd"/>
      <w:r w:rsidR="003146C0" w:rsidRPr="00DA5E63">
        <w:rPr>
          <w:rFonts w:ascii="Garamond" w:hAnsi="Garamond"/>
          <w:color w:val="000000"/>
        </w:rPr>
        <w:t xml:space="preserve"> и нижний мышечно-малоберцовый канал</w:t>
      </w:r>
      <w:r w:rsidR="003146C0">
        <w:rPr>
          <w:rFonts w:ascii="Garamond" w:hAnsi="Garamond"/>
          <w:color w:val="000000"/>
        </w:rPr>
        <w:t>ы,</w:t>
      </w:r>
      <w:r w:rsidR="003146C0" w:rsidRPr="00DA5E63">
        <w:rPr>
          <w:rFonts w:ascii="Garamond" w:hAnsi="Garamond"/>
          <w:color w:val="000000"/>
        </w:rPr>
        <w:t xml:space="preserve"> содержимое.</w:t>
      </w:r>
    </w:p>
    <w:p w:rsidR="00DA5E63" w:rsidRDefault="00DA5E63" w:rsidP="006627C3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 xml:space="preserve">Принципы и этапы обнажения большеберцового и общего малоберцового нервов. </w:t>
      </w:r>
    </w:p>
    <w:p w:rsidR="00081C33" w:rsidRDefault="00081C33" w:rsidP="006627C3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Принципы и </w:t>
      </w:r>
      <w:r w:rsidRPr="00DA5E63">
        <w:rPr>
          <w:rFonts w:ascii="Garamond" w:hAnsi="Garamond"/>
          <w:color w:val="000000"/>
        </w:rPr>
        <w:t xml:space="preserve">этапы обнажения </w:t>
      </w:r>
      <w:r>
        <w:rPr>
          <w:rFonts w:ascii="Garamond" w:hAnsi="Garamond"/>
          <w:color w:val="000000"/>
        </w:rPr>
        <w:t>и перевязки передней и задней большеберцовых</w:t>
      </w:r>
      <w:r w:rsidRPr="00DA5E63">
        <w:rPr>
          <w:rFonts w:ascii="Garamond" w:hAnsi="Garamond"/>
          <w:color w:val="000000"/>
        </w:rPr>
        <w:t xml:space="preserve"> артерий.</w:t>
      </w:r>
    </w:p>
    <w:p w:rsidR="00DA5E63" w:rsidRPr="00DA5E63" w:rsidRDefault="00DA5E63" w:rsidP="00081C33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 xml:space="preserve">Принципы и этапы ампутации голени на различных уровнях. </w:t>
      </w:r>
      <w:r w:rsidR="00BB66A4">
        <w:rPr>
          <w:rFonts w:ascii="Garamond" w:hAnsi="Garamond"/>
          <w:color w:val="000000"/>
        </w:rPr>
        <w:t>А</w:t>
      </w:r>
      <w:r w:rsidR="00BB66A4" w:rsidRPr="00DA5E63">
        <w:rPr>
          <w:rFonts w:ascii="Garamond" w:hAnsi="Garamond"/>
          <w:color w:val="000000"/>
        </w:rPr>
        <w:t>мпутации голени костно-пластическим методом</w:t>
      </w:r>
      <w:r w:rsidR="00BB66A4">
        <w:rPr>
          <w:rFonts w:ascii="Garamond" w:hAnsi="Garamond"/>
          <w:color w:val="000000"/>
        </w:rPr>
        <w:t>.</w:t>
      </w:r>
    </w:p>
    <w:p w:rsidR="00DA5E63" w:rsidRPr="00DA5E63" w:rsidRDefault="00DA5E63" w:rsidP="006627C3">
      <w:pPr>
        <w:numPr>
          <w:ilvl w:val="1"/>
          <w:numId w:val="26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 xml:space="preserve">Принципы и этапы операций при флегмонах голени. </w:t>
      </w:r>
    </w:p>
    <w:p w:rsidR="00DE2A8A" w:rsidRDefault="00DE2A8A" w:rsidP="00186E12">
      <w:pPr>
        <w:rPr>
          <w:rFonts w:ascii="Garamond" w:hAnsi="Garamond"/>
          <w:b/>
        </w:rPr>
      </w:pPr>
    </w:p>
    <w:p w:rsidR="00466489" w:rsidRDefault="00466489" w:rsidP="00186E12">
      <w:pPr>
        <w:rPr>
          <w:rFonts w:ascii="Garamond" w:hAnsi="Garamond"/>
          <w:b/>
        </w:rPr>
      </w:pPr>
      <w:r w:rsidRPr="00466489">
        <w:rPr>
          <w:rFonts w:ascii="Garamond" w:hAnsi="Garamond"/>
          <w:b/>
          <w:i/>
        </w:rPr>
        <w:t>16.03.-21.03</w:t>
      </w:r>
      <w:r>
        <w:rPr>
          <w:rFonts w:ascii="Garamond" w:hAnsi="Garamond"/>
          <w:b/>
        </w:rPr>
        <w:t>.</w:t>
      </w:r>
    </w:p>
    <w:p w:rsidR="00DA5E63" w:rsidRDefault="00796E8A" w:rsidP="00186E12">
      <w:pPr>
        <w:rPr>
          <w:rFonts w:ascii="Garamond" w:hAnsi="Garamond"/>
          <w:b/>
          <w:sz w:val="28"/>
          <w:szCs w:val="28"/>
        </w:rPr>
      </w:pPr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6</w:t>
      </w:r>
      <w:r w:rsidRPr="00622794">
        <w:rPr>
          <w:rFonts w:ascii="Garamond" w:hAnsi="Garamond"/>
          <w:b/>
        </w:rPr>
        <w:t>.</w:t>
      </w:r>
      <w:r w:rsidR="00186E12">
        <w:rPr>
          <w:rFonts w:ascii="Garamond" w:hAnsi="Garamond"/>
          <w:b/>
        </w:rPr>
        <w:t xml:space="preserve"> </w:t>
      </w:r>
      <w:r w:rsidRPr="00DA5E63">
        <w:rPr>
          <w:rFonts w:ascii="Garamond" w:hAnsi="Garamond"/>
          <w:b/>
          <w:sz w:val="28"/>
          <w:szCs w:val="28"/>
        </w:rPr>
        <w:t>Топографическая анатомия и оперативная хирургия стопы.</w:t>
      </w:r>
    </w:p>
    <w:p w:rsidR="00DA5E63" w:rsidRPr="00DA5E63" w:rsidRDefault="00DA5E63" w:rsidP="006627C3">
      <w:pPr>
        <w:numPr>
          <w:ilvl w:val="0"/>
          <w:numId w:val="8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>Топографическая анатомия</w:t>
      </w:r>
      <w:r w:rsidR="00BB66A4">
        <w:rPr>
          <w:rFonts w:ascii="Garamond" w:hAnsi="Garamond"/>
          <w:color w:val="000000"/>
        </w:rPr>
        <w:t xml:space="preserve"> передней и задней голеностопной области</w:t>
      </w:r>
      <w:r w:rsidRPr="00DA5E63">
        <w:rPr>
          <w:rFonts w:ascii="Garamond" w:hAnsi="Garamond"/>
          <w:color w:val="000000"/>
        </w:rPr>
        <w:t xml:space="preserve">. </w:t>
      </w:r>
      <w:proofErr w:type="spellStart"/>
      <w:r w:rsidRPr="00DA5E63">
        <w:rPr>
          <w:rFonts w:ascii="Garamond" w:hAnsi="Garamond"/>
          <w:color w:val="000000"/>
        </w:rPr>
        <w:t>Лодыжковые</w:t>
      </w:r>
      <w:proofErr w:type="spellEnd"/>
      <w:r w:rsidRPr="00DA5E63">
        <w:rPr>
          <w:rFonts w:ascii="Garamond" w:hAnsi="Garamond"/>
          <w:color w:val="000000"/>
        </w:rPr>
        <w:t xml:space="preserve"> каналы</w:t>
      </w:r>
      <w:r w:rsidR="00186E12">
        <w:rPr>
          <w:rFonts w:ascii="Garamond" w:hAnsi="Garamond"/>
          <w:color w:val="000000"/>
        </w:rPr>
        <w:t xml:space="preserve">, </w:t>
      </w:r>
      <w:r w:rsidRPr="00DA5E63">
        <w:rPr>
          <w:rFonts w:ascii="Garamond" w:hAnsi="Garamond"/>
          <w:color w:val="000000"/>
        </w:rPr>
        <w:t>содержимое.</w:t>
      </w:r>
    </w:p>
    <w:p w:rsidR="002F66CD" w:rsidRDefault="00DA5E63" w:rsidP="006627C3">
      <w:pPr>
        <w:numPr>
          <w:ilvl w:val="0"/>
          <w:numId w:val="8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>Топографическая анатомия голеностопного сустава</w:t>
      </w:r>
      <w:r w:rsidR="00186E12">
        <w:rPr>
          <w:rFonts w:ascii="Garamond" w:hAnsi="Garamond"/>
          <w:color w:val="000000"/>
        </w:rPr>
        <w:t>.</w:t>
      </w:r>
      <w:r w:rsidR="00186E12" w:rsidRPr="00186E12">
        <w:rPr>
          <w:rFonts w:ascii="Garamond" w:hAnsi="Garamond"/>
          <w:color w:val="000000"/>
        </w:rPr>
        <w:t xml:space="preserve"> </w:t>
      </w:r>
      <w:r w:rsidR="00186E12" w:rsidRPr="00E00100">
        <w:rPr>
          <w:rFonts w:ascii="Garamond" w:hAnsi="Garamond"/>
          <w:color w:val="000000"/>
        </w:rPr>
        <w:t xml:space="preserve">Принципы операций на </w:t>
      </w:r>
      <w:r w:rsidR="00BB66A4">
        <w:rPr>
          <w:rFonts w:ascii="Garamond" w:hAnsi="Garamond"/>
          <w:color w:val="000000"/>
        </w:rPr>
        <w:t>голеностопном</w:t>
      </w:r>
      <w:r w:rsidR="00186E12">
        <w:rPr>
          <w:rFonts w:ascii="Garamond" w:hAnsi="Garamond"/>
          <w:color w:val="000000"/>
        </w:rPr>
        <w:t xml:space="preserve"> </w:t>
      </w:r>
      <w:r w:rsidR="00186E12" w:rsidRPr="00E00100">
        <w:rPr>
          <w:rFonts w:ascii="Garamond" w:hAnsi="Garamond"/>
          <w:color w:val="000000"/>
        </w:rPr>
        <w:t>суставе</w:t>
      </w:r>
    </w:p>
    <w:p w:rsidR="002F66CD" w:rsidRPr="00DA5E63" w:rsidRDefault="002F66CD" w:rsidP="006627C3">
      <w:pPr>
        <w:numPr>
          <w:ilvl w:val="0"/>
          <w:numId w:val="8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Кости и суставы стопы. Своды стопы.</w:t>
      </w:r>
    </w:p>
    <w:p w:rsidR="00DA5E63" w:rsidRPr="00DA5E63" w:rsidRDefault="00DA5E63" w:rsidP="006627C3">
      <w:pPr>
        <w:numPr>
          <w:ilvl w:val="0"/>
          <w:numId w:val="8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 xml:space="preserve">Топографическая анатомия подошвенной части стопы. Пяточный и подошвенный каналы и их содержимое. Топографическая анатомия тыла стопы. </w:t>
      </w:r>
    </w:p>
    <w:p w:rsidR="00DA5E63" w:rsidRDefault="00DA5E63" w:rsidP="006627C3">
      <w:pPr>
        <w:numPr>
          <w:ilvl w:val="0"/>
          <w:numId w:val="8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>Принципы и основные этапы выполнения ампутации и экзартикуляции стопы</w:t>
      </w:r>
      <w:r w:rsidR="00CB0E75">
        <w:rPr>
          <w:rFonts w:ascii="Garamond" w:hAnsi="Garamond"/>
          <w:color w:val="000000"/>
        </w:rPr>
        <w:t>.</w:t>
      </w:r>
      <w:r w:rsidRPr="00DA5E63">
        <w:rPr>
          <w:rFonts w:ascii="Garamond" w:hAnsi="Garamond"/>
          <w:color w:val="000000"/>
        </w:rPr>
        <w:t xml:space="preserve"> </w:t>
      </w:r>
    </w:p>
    <w:p w:rsidR="00BB66A4" w:rsidRPr="00BB66A4" w:rsidRDefault="00BB66A4" w:rsidP="00BB66A4">
      <w:pPr>
        <w:numPr>
          <w:ilvl w:val="0"/>
          <w:numId w:val="8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</w:rPr>
      </w:pPr>
      <w:r w:rsidRPr="00DA5E63">
        <w:rPr>
          <w:rFonts w:ascii="Garamond" w:hAnsi="Garamond"/>
          <w:color w:val="000000"/>
        </w:rPr>
        <w:t>Принципы, этапы выполнения и техника вскрытия флегмон стопы.</w:t>
      </w:r>
    </w:p>
    <w:p w:rsidR="00DA5E63" w:rsidRDefault="00DA5E63" w:rsidP="006627C3">
      <w:pPr>
        <w:numPr>
          <w:ilvl w:val="0"/>
          <w:numId w:val="8"/>
        </w:numPr>
        <w:shd w:val="clear" w:color="auto" w:fill="FFFFFF"/>
        <w:tabs>
          <w:tab w:val="left" w:pos="360"/>
        </w:tabs>
        <w:suppressAutoHyphens/>
        <w:ind w:left="0" w:firstLine="0"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 xml:space="preserve">Принципы, этапы и техника венепункции </w:t>
      </w:r>
      <w:r w:rsidR="00305A2A">
        <w:rPr>
          <w:rFonts w:ascii="Garamond" w:hAnsi="Garamond"/>
          <w:color w:val="000000"/>
        </w:rPr>
        <w:t xml:space="preserve">и венесекции </w:t>
      </w:r>
      <w:r w:rsidRPr="00DA5E63">
        <w:rPr>
          <w:rFonts w:ascii="Garamond" w:hAnsi="Garamond"/>
          <w:color w:val="000000"/>
        </w:rPr>
        <w:t xml:space="preserve">вен нижней конечности с последующей </w:t>
      </w:r>
      <w:r w:rsidR="00BB66A4">
        <w:rPr>
          <w:rFonts w:ascii="Garamond" w:hAnsi="Garamond"/>
          <w:color w:val="000000"/>
        </w:rPr>
        <w:t xml:space="preserve">   </w:t>
      </w:r>
      <w:r w:rsidRPr="00DA5E63">
        <w:rPr>
          <w:rFonts w:ascii="Garamond" w:hAnsi="Garamond"/>
          <w:color w:val="000000"/>
        </w:rPr>
        <w:t xml:space="preserve">катетеризацией (по </w:t>
      </w:r>
      <w:proofErr w:type="spellStart"/>
      <w:r w:rsidRPr="00DA5E63">
        <w:rPr>
          <w:rFonts w:ascii="Garamond" w:hAnsi="Garamond"/>
          <w:color w:val="000000"/>
        </w:rPr>
        <w:t>Селдингеру</w:t>
      </w:r>
      <w:proofErr w:type="spellEnd"/>
      <w:r w:rsidRPr="00DA5E63">
        <w:rPr>
          <w:rFonts w:ascii="Garamond" w:hAnsi="Garamond"/>
          <w:color w:val="000000"/>
        </w:rPr>
        <w:t xml:space="preserve">). </w:t>
      </w:r>
    </w:p>
    <w:p w:rsidR="00BB66A4" w:rsidRPr="00DA5E63" w:rsidRDefault="00BB66A4" w:rsidP="00BB66A4">
      <w:pPr>
        <w:numPr>
          <w:ilvl w:val="0"/>
          <w:numId w:val="8"/>
        </w:numPr>
        <w:shd w:val="clear" w:color="auto" w:fill="FFFFFF"/>
        <w:tabs>
          <w:tab w:val="clear" w:pos="360"/>
        </w:tabs>
        <w:suppressAutoHyphens/>
        <w:rPr>
          <w:rFonts w:ascii="Garamond" w:hAnsi="Garamond"/>
          <w:color w:val="000000"/>
        </w:rPr>
      </w:pPr>
      <w:r w:rsidRPr="00DA5E63">
        <w:rPr>
          <w:rFonts w:ascii="Garamond" w:hAnsi="Garamond"/>
          <w:color w:val="000000"/>
        </w:rPr>
        <w:t>Понятие об операциях при варикозном расширении вен нижней конечности.</w:t>
      </w:r>
    </w:p>
    <w:p w:rsidR="00466489" w:rsidRDefault="00466489" w:rsidP="007D22BD">
      <w:pPr>
        <w:rPr>
          <w:rFonts w:ascii="Garamond" w:hAnsi="Garamond"/>
          <w:b/>
        </w:rPr>
      </w:pPr>
    </w:p>
    <w:p w:rsidR="00466489" w:rsidRDefault="00466489" w:rsidP="007D22BD">
      <w:pPr>
        <w:rPr>
          <w:rFonts w:ascii="Garamond" w:hAnsi="Garamond"/>
          <w:b/>
        </w:rPr>
      </w:pPr>
    </w:p>
    <w:p w:rsidR="00466489" w:rsidRDefault="00466489" w:rsidP="007D22BD">
      <w:pPr>
        <w:rPr>
          <w:rFonts w:ascii="Garamond" w:hAnsi="Garamond"/>
          <w:b/>
        </w:rPr>
      </w:pPr>
    </w:p>
    <w:p w:rsidR="00466489" w:rsidRDefault="00466489" w:rsidP="007D22BD">
      <w:pPr>
        <w:rPr>
          <w:rFonts w:ascii="Garamond" w:hAnsi="Garamond"/>
          <w:b/>
        </w:rPr>
      </w:pPr>
    </w:p>
    <w:p w:rsidR="00466489" w:rsidRPr="00466489" w:rsidRDefault="00466489" w:rsidP="007D22BD">
      <w:pPr>
        <w:rPr>
          <w:rFonts w:ascii="Garamond" w:hAnsi="Garamond"/>
          <w:b/>
          <w:i/>
        </w:rPr>
      </w:pPr>
      <w:r w:rsidRPr="00466489">
        <w:rPr>
          <w:rFonts w:ascii="Garamond" w:hAnsi="Garamond"/>
          <w:b/>
          <w:i/>
        </w:rPr>
        <w:t>23.03.-28.03.</w:t>
      </w:r>
    </w:p>
    <w:p w:rsidR="003C5D1D" w:rsidRDefault="00796E8A" w:rsidP="007D22BD">
      <w:pPr>
        <w:rPr>
          <w:rFonts w:ascii="Garamond" w:hAnsi="Garamond"/>
          <w:b/>
          <w:sz w:val="28"/>
          <w:szCs w:val="28"/>
        </w:rPr>
      </w:pPr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7</w:t>
      </w:r>
      <w:r w:rsidR="007D22BD">
        <w:rPr>
          <w:rFonts w:ascii="Garamond" w:hAnsi="Garamond"/>
          <w:b/>
        </w:rPr>
        <w:t>.</w:t>
      </w:r>
      <w:r w:rsidRPr="00834F8B">
        <w:rPr>
          <w:rFonts w:ascii="Garamond" w:hAnsi="Garamond"/>
          <w:b/>
          <w:sz w:val="28"/>
          <w:szCs w:val="28"/>
        </w:rPr>
        <w:t xml:space="preserve">Топографическая </w:t>
      </w:r>
      <w:r w:rsidR="00834F8B">
        <w:rPr>
          <w:rFonts w:ascii="Garamond" w:hAnsi="Garamond"/>
          <w:b/>
          <w:sz w:val="28"/>
          <w:szCs w:val="28"/>
        </w:rPr>
        <w:t>анатомия и оперативная хирургия</w:t>
      </w:r>
      <w:r w:rsidR="008B0076">
        <w:rPr>
          <w:rFonts w:ascii="Garamond" w:hAnsi="Garamond"/>
          <w:b/>
          <w:sz w:val="28"/>
          <w:szCs w:val="28"/>
        </w:rPr>
        <w:t xml:space="preserve"> </w:t>
      </w:r>
      <w:r w:rsidRPr="00834F8B">
        <w:rPr>
          <w:rFonts w:ascii="Garamond" w:hAnsi="Garamond"/>
          <w:b/>
          <w:sz w:val="28"/>
          <w:szCs w:val="28"/>
        </w:rPr>
        <w:t>мозгового отдела головы.</w:t>
      </w:r>
    </w:p>
    <w:p w:rsid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>Мозговой</w:t>
      </w:r>
      <w:r w:rsidR="00CB0E75">
        <w:rPr>
          <w:rFonts w:ascii="Garamond" w:hAnsi="Garamond"/>
          <w:color w:val="000000"/>
        </w:rPr>
        <w:t xml:space="preserve"> отдел головы: границы, области,</w:t>
      </w:r>
      <w:r w:rsidRPr="00CB0E75">
        <w:rPr>
          <w:rFonts w:ascii="Garamond" w:hAnsi="Garamond"/>
          <w:color w:val="000000"/>
        </w:rPr>
        <w:t xml:space="preserve"> внешние ори</w:t>
      </w:r>
      <w:r w:rsidR="00CB0E75">
        <w:rPr>
          <w:rFonts w:ascii="Garamond" w:hAnsi="Garamond"/>
          <w:color w:val="000000"/>
        </w:rPr>
        <w:t>ентиры.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 xml:space="preserve">Послойное строение мягких тканей </w:t>
      </w:r>
      <w:r w:rsidR="00D14FC8">
        <w:rPr>
          <w:rFonts w:ascii="Garamond" w:hAnsi="Garamond"/>
          <w:color w:val="000000"/>
        </w:rPr>
        <w:t xml:space="preserve">свода </w:t>
      </w:r>
      <w:r w:rsidRPr="00CB0E75">
        <w:rPr>
          <w:rFonts w:ascii="Garamond" w:hAnsi="Garamond"/>
          <w:color w:val="000000"/>
        </w:rPr>
        <w:t>черепа, особенности кровоснабжения и венозного оттока.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>Наружное основание черепа: отверстия, образования, проходящие в них.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>Внутреннее основание черепа: ямки, отверстия, образования, проходящие в них.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 xml:space="preserve">Топографическая анатомия сосцевидной области. Треугольник </w:t>
      </w:r>
      <w:proofErr w:type="spellStart"/>
      <w:r w:rsidRPr="00CB0E75">
        <w:rPr>
          <w:rFonts w:ascii="Garamond" w:hAnsi="Garamond"/>
          <w:color w:val="000000"/>
        </w:rPr>
        <w:t>Шипо</w:t>
      </w:r>
      <w:proofErr w:type="spellEnd"/>
      <w:r w:rsidRPr="00CB0E75">
        <w:rPr>
          <w:rFonts w:ascii="Garamond" w:hAnsi="Garamond"/>
          <w:color w:val="000000"/>
        </w:rPr>
        <w:t>: границы, проекция канала лицевого нерва, сигмовид</w:t>
      </w:r>
      <w:r w:rsidR="00CB0E75">
        <w:rPr>
          <w:rFonts w:ascii="Garamond" w:hAnsi="Garamond"/>
          <w:color w:val="000000"/>
        </w:rPr>
        <w:t>ного синуса, барабанной полости.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 xml:space="preserve">Головной мозг: полушария большого мозга, доли, борозды, мозговой ствол; черепные нервы. 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 xml:space="preserve">Оболочки головного мозга. </w:t>
      </w:r>
      <w:proofErr w:type="spellStart"/>
      <w:r w:rsidRPr="00CB0E75">
        <w:rPr>
          <w:rFonts w:ascii="Garamond" w:hAnsi="Garamond"/>
          <w:color w:val="000000"/>
        </w:rPr>
        <w:t>Эпидуральное</w:t>
      </w:r>
      <w:proofErr w:type="spellEnd"/>
      <w:r w:rsidRPr="00CB0E75">
        <w:rPr>
          <w:rFonts w:ascii="Garamond" w:hAnsi="Garamond"/>
          <w:color w:val="000000"/>
        </w:rPr>
        <w:t xml:space="preserve"> и </w:t>
      </w:r>
      <w:proofErr w:type="spellStart"/>
      <w:r w:rsidR="00D14FC8">
        <w:rPr>
          <w:rFonts w:ascii="Garamond" w:hAnsi="Garamond"/>
          <w:color w:val="000000"/>
        </w:rPr>
        <w:t>субдуральное</w:t>
      </w:r>
      <w:proofErr w:type="spellEnd"/>
      <w:r w:rsidR="00D14FC8">
        <w:rPr>
          <w:rFonts w:ascii="Garamond" w:hAnsi="Garamond"/>
          <w:color w:val="000000"/>
        </w:rPr>
        <w:t xml:space="preserve"> </w:t>
      </w:r>
      <w:r w:rsidRPr="00CB0E75">
        <w:rPr>
          <w:rFonts w:ascii="Garamond" w:hAnsi="Garamond"/>
          <w:color w:val="000000"/>
        </w:rPr>
        <w:t xml:space="preserve">пространства. 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 xml:space="preserve">Особенности артериального кровоснабжения и оттока венозной крови от головного мозга. </w:t>
      </w:r>
      <w:proofErr w:type="spellStart"/>
      <w:r w:rsidRPr="00CB0E75">
        <w:rPr>
          <w:rFonts w:ascii="Garamond" w:hAnsi="Garamond"/>
          <w:color w:val="000000"/>
        </w:rPr>
        <w:t>Ликворная</w:t>
      </w:r>
      <w:proofErr w:type="spellEnd"/>
      <w:r w:rsidRPr="00CB0E75">
        <w:rPr>
          <w:rFonts w:ascii="Garamond" w:hAnsi="Garamond"/>
          <w:color w:val="000000"/>
        </w:rPr>
        <w:t xml:space="preserve"> система головного мозга. 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>Черепно-мозговая топография: проекция на поверхность кожи головы извилин и основных борозд коры больших полушарий, желудочков мозга, средней менингеальной артер</w:t>
      </w:r>
      <w:proofErr w:type="gramStart"/>
      <w:r w:rsidRPr="00CB0E75">
        <w:rPr>
          <w:rFonts w:ascii="Garamond" w:hAnsi="Garamond"/>
          <w:color w:val="000000"/>
        </w:rPr>
        <w:t>ии и ее</w:t>
      </w:r>
      <w:proofErr w:type="gramEnd"/>
      <w:r w:rsidRPr="00CB0E75">
        <w:rPr>
          <w:rFonts w:ascii="Garamond" w:hAnsi="Garamond"/>
          <w:color w:val="000000"/>
        </w:rPr>
        <w:t xml:space="preserve"> ветвей, синусов твердой мозговой оболочки.</w:t>
      </w:r>
    </w:p>
    <w:p w:rsidR="00834F8B" w:rsidRPr="00CB0E75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>Понятие о методах остановки кровотечени</w:t>
      </w:r>
      <w:r w:rsidR="00D14FC8">
        <w:rPr>
          <w:rFonts w:ascii="Garamond" w:hAnsi="Garamond"/>
          <w:color w:val="000000"/>
        </w:rPr>
        <w:t>я при повреждении мягких тканей и</w:t>
      </w:r>
      <w:r w:rsidRPr="00CB0E75">
        <w:rPr>
          <w:rFonts w:ascii="Garamond" w:hAnsi="Garamond"/>
          <w:color w:val="000000"/>
        </w:rPr>
        <w:t xml:space="preserve"> костей свода черепа, средней </w:t>
      </w:r>
      <w:r w:rsidR="00D14FC8">
        <w:rPr>
          <w:rFonts w:ascii="Garamond" w:hAnsi="Garamond"/>
          <w:color w:val="000000"/>
        </w:rPr>
        <w:t xml:space="preserve">менингеальной </w:t>
      </w:r>
      <w:r w:rsidRPr="00CB0E75">
        <w:rPr>
          <w:rFonts w:ascii="Garamond" w:hAnsi="Garamond"/>
          <w:color w:val="000000"/>
        </w:rPr>
        <w:t xml:space="preserve">артерии, </w:t>
      </w:r>
      <w:r w:rsidR="00D14FC8">
        <w:rPr>
          <w:rFonts w:ascii="Garamond" w:hAnsi="Garamond"/>
          <w:color w:val="000000"/>
        </w:rPr>
        <w:t>венозных синусов</w:t>
      </w:r>
      <w:r w:rsidRPr="00CB0E75">
        <w:rPr>
          <w:rFonts w:ascii="Garamond" w:hAnsi="Garamond"/>
          <w:color w:val="000000"/>
        </w:rPr>
        <w:t>, сосудов мозга.</w:t>
      </w:r>
    </w:p>
    <w:p w:rsidR="00834F8B" w:rsidRDefault="00834F8B" w:rsidP="006627C3">
      <w:pPr>
        <w:numPr>
          <w:ilvl w:val="0"/>
          <w:numId w:val="6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CB0E75">
        <w:rPr>
          <w:rFonts w:ascii="Garamond" w:hAnsi="Garamond"/>
          <w:color w:val="000000"/>
        </w:rPr>
        <w:t xml:space="preserve">Понятие о методах выполнения резекционной </w:t>
      </w:r>
      <w:r w:rsidR="00D14FC8">
        <w:rPr>
          <w:rFonts w:ascii="Garamond" w:hAnsi="Garamond"/>
          <w:color w:val="000000"/>
        </w:rPr>
        <w:t>и костно-пластической трепанации</w:t>
      </w:r>
      <w:r w:rsidRPr="00CB0E75">
        <w:rPr>
          <w:rFonts w:ascii="Garamond" w:hAnsi="Garamond"/>
          <w:color w:val="000000"/>
        </w:rPr>
        <w:t xml:space="preserve"> черепа. </w:t>
      </w:r>
    </w:p>
    <w:p w:rsidR="00EA6BBB" w:rsidRDefault="00EA6BBB" w:rsidP="006627C3">
      <w:pPr>
        <w:shd w:val="clear" w:color="auto" w:fill="FFFFFF"/>
        <w:tabs>
          <w:tab w:val="left" w:pos="360"/>
          <w:tab w:val="left" w:pos="540"/>
        </w:tabs>
        <w:suppressAutoHyphens/>
        <w:rPr>
          <w:rFonts w:ascii="Garamond" w:hAnsi="Garamond"/>
          <w:color w:val="000000"/>
        </w:rPr>
      </w:pPr>
    </w:p>
    <w:p w:rsidR="00466489" w:rsidRPr="00466489" w:rsidRDefault="00466489" w:rsidP="006627C3">
      <w:pPr>
        <w:shd w:val="clear" w:color="auto" w:fill="FFFFFF"/>
        <w:tabs>
          <w:tab w:val="left" w:pos="360"/>
          <w:tab w:val="left" w:pos="540"/>
        </w:tabs>
        <w:suppressAutoHyphens/>
        <w:rPr>
          <w:rFonts w:ascii="Garamond" w:hAnsi="Garamond"/>
          <w:b/>
          <w:i/>
          <w:color w:val="000000"/>
        </w:rPr>
      </w:pPr>
      <w:r w:rsidRPr="00466489">
        <w:rPr>
          <w:rFonts w:ascii="Garamond" w:hAnsi="Garamond"/>
          <w:b/>
          <w:i/>
          <w:color w:val="000000"/>
        </w:rPr>
        <w:t>30.03.-</w:t>
      </w:r>
      <w:r>
        <w:rPr>
          <w:rFonts w:ascii="Garamond" w:hAnsi="Garamond"/>
          <w:b/>
          <w:i/>
          <w:color w:val="000000"/>
        </w:rPr>
        <w:t>04.04.</w:t>
      </w:r>
    </w:p>
    <w:p w:rsidR="00EA6BBB" w:rsidRDefault="00796E8A" w:rsidP="005653E5">
      <w:pPr>
        <w:shd w:val="clear" w:color="auto" w:fill="FFFFFF"/>
        <w:tabs>
          <w:tab w:val="left" w:pos="360"/>
          <w:tab w:val="left" w:pos="540"/>
        </w:tabs>
        <w:suppressAutoHyphens/>
        <w:rPr>
          <w:rFonts w:ascii="Garamond" w:hAnsi="Garamond"/>
          <w:b/>
          <w:sz w:val="28"/>
          <w:szCs w:val="28"/>
        </w:rPr>
      </w:pPr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8</w:t>
      </w:r>
      <w:r w:rsidRPr="00622794">
        <w:rPr>
          <w:rFonts w:ascii="Garamond" w:hAnsi="Garamond"/>
          <w:b/>
        </w:rPr>
        <w:t>.</w:t>
      </w:r>
      <w:r w:rsidRPr="00CB0E75">
        <w:rPr>
          <w:rFonts w:ascii="Garamond" w:hAnsi="Garamond"/>
          <w:b/>
          <w:sz w:val="28"/>
          <w:szCs w:val="28"/>
        </w:rPr>
        <w:t>Топографическая анатомия и оперативная х</w:t>
      </w:r>
      <w:r w:rsidR="00704044" w:rsidRPr="00CB0E75">
        <w:rPr>
          <w:rFonts w:ascii="Garamond" w:hAnsi="Garamond"/>
          <w:b/>
          <w:sz w:val="28"/>
          <w:szCs w:val="28"/>
        </w:rPr>
        <w:t xml:space="preserve">ирургия лицевого отдела головы </w:t>
      </w:r>
      <w:r w:rsidRPr="00CB0E75">
        <w:rPr>
          <w:rFonts w:ascii="Garamond" w:hAnsi="Garamond"/>
          <w:b/>
          <w:sz w:val="28"/>
          <w:szCs w:val="28"/>
        </w:rPr>
        <w:t>(</w:t>
      </w:r>
      <w:r w:rsidR="00CB0E75" w:rsidRPr="00CB0E75">
        <w:rPr>
          <w:rFonts w:ascii="Garamond" w:hAnsi="Garamond"/>
          <w:b/>
          <w:sz w:val="28"/>
          <w:szCs w:val="28"/>
        </w:rPr>
        <w:t>часть</w:t>
      </w:r>
      <w:r w:rsidR="00844F7C">
        <w:rPr>
          <w:rFonts w:ascii="Garamond" w:hAnsi="Garamond"/>
          <w:b/>
          <w:sz w:val="28"/>
          <w:szCs w:val="28"/>
        </w:rPr>
        <w:t xml:space="preserve"> </w:t>
      </w:r>
      <w:r w:rsidR="00CB0E75" w:rsidRPr="00CB0E75">
        <w:rPr>
          <w:rFonts w:ascii="Garamond" w:hAnsi="Garamond"/>
          <w:b/>
          <w:sz w:val="28"/>
          <w:szCs w:val="28"/>
        </w:rPr>
        <w:t>1</w:t>
      </w:r>
      <w:r w:rsidRPr="00CB0E75">
        <w:rPr>
          <w:rFonts w:ascii="Garamond" w:hAnsi="Garamond"/>
          <w:b/>
          <w:sz w:val="28"/>
          <w:szCs w:val="28"/>
        </w:rPr>
        <w:t>)</w:t>
      </w:r>
      <w:r w:rsidR="00EA6BBB">
        <w:rPr>
          <w:rFonts w:ascii="Garamond" w:hAnsi="Garamond"/>
          <w:b/>
          <w:sz w:val="28"/>
          <w:szCs w:val="28"/>
        </w:rPr>
        <w:t>.</w:t>
      </w:r>
    </w:p>
    <w:p w:rsid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 xml:space="preserve">Лицевой </w:t>
      </w:r>
      <w:r w:rsidR="008B0076">
        <w:rPr>
          <w:rFonts w:ascii="Garamond" w:hAnsi="Garamond"/>
          <w:color w:val="000000"/>
        </w:rPr>
        <w:t xml:space="preserve">отдел головы: </w:t>
      </w:r>
      <w:r w:rsidR="005653E5">
        <w:rPr>
          <w:rFonts w:ascii="Garamond" w:hAnsi="Garamond"/>
          <w:color w:val="000000"/>
        </w:rPr>
        <w:t>границы, области,</w:t>
      </w:r>
      <w:r w:rsidR="005653E5" w:rsidRPr="00CB0E75">
        <w:rPr>
          <w:rFonts w:ascii="Garamond" w:hAnsi="Garamond"/>
          <w:color w:val="000000"/>
        </w:rPr>
        <w:t xml:space="preserve"> внешние ори</w:t>
      </w:r>
      <w:r w:rsidR="005653E5">
        <w:rPr>
          <w:rFonts w:ascii="Garamond" w:hAnsi="Garamond"/>
          <w:color w:val="000000"/>
        </w:rPr>
        <w:t>ентиры.</w:t>
      </w:r>
    </w:p>
    <w:p w:rsidR="00EA6BBB" w:rsidRP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>Фасции лицевого отдела</w:t>
      </w:r>
      <w:r w:rsidR="005653E5">
        <w:rPr>
          <w:rFonts w:ascii="Garamond" w:hAnsi="Garamond"/>
          <w:color w:val="000000"/>
        </w:rPr>
        <w:t xml:space="preserve"> головы</w:t>
      </w:r>
      <w:r w:rsidRPr="00EA6BBB">
        <w:rPr>
          <w:rFonts w:ascii="Garamond" w:hAnsi="Garamond"/>
          <w:color w:val="000000"/>
        </w:rPr>
        <w:t>. Мимическая и жевательная мускулатура.</w:t>
      </w:r>
    </w:p>
    <w:p w:rsidR="00EA6BBB" w:rsidRP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>Топографическая анатомия височно-нижнечелюстного сустава.</w:t>
      </w:r>
    </w:p>
    <w:p w:rsid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>Поверхностное и глубокое артериальное кровос</w:t>
      </w:r>
      <w:r>
        <w:rPr>
          <w:rFonts w:ascii="Garamond" w:hAnsi="Garamond"/>
          <w:color w:val="000000"/>
        </w:rPr>
        <w:t>набжение лицевого отдела</w:t>
      </w:r>
      <w:r w:rsidR="005653E5">
        <w:rPr>
          <w:rFonts w:ascii="Garamond" w:hAnsi="Garamond"/>
          <w:color w:val="000000"/>
        </w:rPr>
        <w:t xml:space="preserve"> головы</w:t>
      </w:r>
      <w:r>
        <w:rPr>
          <w:rFonts w:ascii="Garamond" w:hAnsi="Garamond"/>
          <w:color w:val="000000"/>
        </w:rPr>
        <w:t xml:space="preserve">, </w:t>
      </w:r>
      <w:r w:rsidR="008B0076">
        <w:rPr>
          <w:rFonts w:ascii="Garamond" w:hAnsi="Garamond"/>
          <w:color w:val="000000"/>
        </w:rPr>
        <w:t>венозный отток</w:t>
      </w:r>
      <w:r>
        <w:rPr>
          <w:rFonts w:ascii="Garamond" w:hAnsi="Garamond"/>
          <w:color w:val="000000"/>
        </w:rPr>
        <w:t>.</w:t>
      </w:r>
    </w:p>
    <w:p w:rsidR="00EA6BBB" w:rsidRP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>Топографическа</w:t>
      </w:r>
      <w:r w:rsidR="005653E5">
        <w:rPr>
          <w:rFonts w:ascii="Garamond" w:hAnsi="Garamond"/>
          <w:color w:val="000000"/>
        </w:rPr>
        <w:t>я анатомия области глаза</w:t>
      </w:r>
      <w:r>
        <w:rPr>
          <w:rFonts w:ascii="Garamond" w:hAnsi="Garamond"/>
          <w:color w:val="000000"/>
        </w:rPr>
        <w:t>:</w:t>
      </w:r>
      <w:r w:rsidRPr="00EA6BBB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с</w:t>
      </w:r>
      <w:r w:rsidRPr="00EA6BBB">
        <w:rPr>
          <w:rFonts w:ascii="Garamond" w:hAnsi="Garamond"/>
          <w:color w:val="000000"/>
        </w:rPr>
        <w:t xml:space="preserve">тенки </w:t>
      </w:r>
      <w:r w:rsidR="005653E5">
        <w:rPr>
          <w:rFonts w:ascii="Garamond" w:hAnsi="Garamond"/>
          <w:color w:val="000000"/>
        </w:rPr>
        <w:t xml:space="preserve">и отверстия </w:t>
      </w:r>
      <w:r w:rsidRPr="00EA6BBB">
        <w:rPr>
          <w:rFonts w:ascii="Garamond" w:hAnsi="Garamond"/>
          <w:color w:val="000000"/>
        </w:rPr>
        <w:t>глазницы, веки, глазное яблоко, ретробульбарный отдел.</w:t>
      </w:r>
    </w:p>
    <w:p w:rsidR="00EA6BBB" w:rsidRP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>Топографическая анат</w:t>
      </w:r>
      <w:r w:rsidR="005653E5">
        <w:rPr>
          <w:rFonts w:ascii="Garamond" w:hAnsi="Garamond"/>
          <w:color w:val="000000"/>
        </w:rPr>
        <w:t>омия области носа:</w:t>
      </w:r>
      <w:r>
        <w:rPr>
          <w:rFonts w:ascii="Garamond" w:hAnsi="Garamond"/>
          <w:color w:val="000000"/>
        </w:rPr>
        <w:t xml:space="preserve"> </w:t>
      </w:r>
      <w:r w:rsidR="005653E5">
        <w:rPr>
          <w:rFonts w:ascii="Garamond" w:hAnsi="Garamond"/>
          <w:color w:val="000000"/>
        </w:rPr>
        <w:t>н</w:t>
      </w:r>
      <w:r>
        <w:rPr>
          <w:rFonts w:ascii="Garamond" w:hAnsi="Garamond"/>
          <w:color w:val="000000"/>
        </w:rPr>
        <w:t>аружный нос, полость носа</w:t>
      </w:r>
      <w:r w:rsidR="005653E5">
        <w:rPr>
          <w:rFonts w:ascii="Garamond" w:hAnsi="Garamond"/>
          <w:color w:val="000000"/>
        </w:rPr>
        <w:t>.</w:t>
      </w:r>
      <w:r w:rsidR="00EC27DC">
        <w:rPr>
          <w:rFonts w:ascii="Garamond" w:hAnsi="Garamond"/>
          <w:color w:val="000000"/>
        </w:rPr>
        <w:t xml:space="preserve"> </w:t>
      </w:r>
      <w:r w:rsidRPr="00EA6BBB">
        <w:rPr>
          <w:rFonts w:ascii="Garamond" w:hAnsi="Garamond"/>
          <w:color w:val="000000"/>
        </w:rPr>
        <w:t>Топографическая анатомия околоносовых пазух.</w:t>
      </w:r>
    </w:p>
    <w:p w:rsidR="00CA6D80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 xml:space="preserve">Топографическая анатомия области рта. </w:t>
      </w:r>
      <w:r>
        <w:rPr>
          <w:rFonts w:ascii="Garamond" w:hAnsi="Garamond"/>
          <w:color w:val="000000"/>
        </w:rPr>
        <w:t>Ротовая щель, п</w:t>
      </w:r>
      <w:r w:rsidR="00C64248">
        <w:rPr>
          <w:rFonts w:ascii="Garamond" w:hAnsi="Garamond"/>
          <w:color w:val="000000"/>
        </w:rPr>
        <w:t>реддверие, полость рта</w:t>
      </w:r>
      <w:r w:rsidR="00EC27DC">
        <w:rPr>
          <w:rFonts w:ascii="Garamond" w:hAnsi="Garamond"/>
          <w:color w:val="000000"/>
        </w:rPr>
        <w:t>.</w:t>
      </w:r>
      <w:r w:rsidRPr="00EA6BBB">
        <w:rPr>
          <w:rFonts w:ascii="Garamond" w:hAnsi="Garamond"/>
          <w:color w:val="000000"/>
        </w:rPr>
        <w:t xml:space="preserve"> Лимфатическое кольцо Пирогова-</w:t>
      </w:r>
      <w:proofErr w:type="spellStart"/>
      <w:r w:rsidRPr="00EA6BBB">
        <w:rPr>
          <w:rFonts w:ascii="Garamond" w:hAnsi="Garamond"/>
          <w:color w:val="000000"/>
        </w:rPr>
        <w:t>Вальдейера</w:t>
      </w:r>
      <w:proofErr w:type="spellEnd"/>
      <w:r w:rsidRPr="00EA6BBB">
        <w:rPr>
          <w:rFonts w:ascii="Garamond" w:hAnsi="Garamond"/>
          <w:color w:val="000000"/>
        </w:rPr>
        <w:t>.</w:t>
      </w:r>
    </w:p>
    <w:p w:rsidR="00EA6BBB" w:rsidRPr="00EA6BBB" w:rsidRDefault="00CA6D80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 xml:space="preserve">Топографическая анатомия языка: </w:t>
      </w:r>
      <w:r>
        <w:rPr>
          <w:rFonts w:ascii="Garamond" w:hAnsi="Garamond"/>
          <w:color w:val="000000"/>
        </w:rPr>
        <w:t xml:space="preserve">части, </w:t>
      </w:r>
      <w:r w:rsidRPr="00EA6BBB">
        <w:rPr>
          <w:rFonts w:ascii="Garamond" w:hAnsi="Garamond"/>
          <w:color w:val="000000"/>
        </w:rPr>
        <w:t xml:space="preserve">мышцы, кровоснабжение, иннервация. </w:t>
      </w:r>
      <w:r w:rsidR="00EA6BBB" w:rsidRPr="00EA6BBB">
        <w:rPr>
          <w:rFonts w:ascii="Garamond" w:hAnsi="Garamond"/>
          <w:color w:val="000000"/>
        </w:rPr>
        <w:t xml:space="preserve"> </w:t>
      </w:r>
    </w:p>
    <w:p w:rsidR="00EA6BBB" w:rsidRP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>Дно полости рта: мышцы, фасции, клетчаточные пространства.</w:t>
      </w:r>
      <w:r w:rsidR="00CA6D80" w:rsidRPr="00CA6D80">
        <w:rPr>
          <w:rFonts w:ascii="Garamond" w:hAnsi="Garamond"/>
          <w:color w:val="000000"/>
        </w:rPr>
        <w:t xml:space="preserve"> </w:t>
      </w:r>
      <w:r w:rsidR="00CA6D80" w:rsidRPr="00EA6BBB">
        <w:rPr>
          <w:rFonts w:ascii="Garamond" w:hAnsi="Garamond"/>
          <w:color w:val="000000"/>
        </w:rPr>
        <w:t>Подъязычные слюнные железы.</w:t>
      </w:r>
      <w:r w:rsidRPr="00EA6BBB">
        <w:rPr>
          <w:rFonts w:ascii="Garamond" w:hAnsi="Garamond"/>
          <w:color w:val="000000"/>
        </w:rPr>
        <w:t xml:space="preserve"> </w:t>
      </w:r>
    </w:p>
    <w:p w:rsidR="00EA6BBB" w:rsidRP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 xml:space="preserve">Зубы: зубная формула, </w:t>
      </w:r>
      <w:r w:rsidR="008B0076">
        <w:rPr>
          <w:rFonts w:ascii="Garamond" w:hAnsi="Garamond"/>
          <w:color w:val="000000"/>
        </w:rPr>
        <w:t>с</w:t>
      </w:r>
      <w:r w:rsidRPr="00EA6BBB">
        <w:rPr>
          <w:rFonts w:ascii="Garamond" w:hAnsi="Garamond"/>
          <w:color w:val="000000"/>
        </w:rPr>
        <w:t>троени</w:t>
      </w:r>
      <w:r w:rsidR="008B0076">
        <w:rPr>
          <w:rFonts w:ascii="Garamond" w:hAnsi="Garamond"/>
          <w:color w:val="000000"/>
        </w:rPr>
        <w:t>е</w:t>
      </w:r>
      <w:r w:rsidRPr="00EA6BBB">
        <w:rPr>
          <w:rFonts w:ascii="Garamond" w:hAnsi="Garamond"/>
          <w:color w:val="000000"/>
        </w:rPr>
        <w:t xml:space="preserve"> зубов, кровоснабжение, иннервация.</w:t>
      </w:r>
    </w:p>
    <w:p w:rsidR="00EA6BBB" w:rsidRPr="00EA6BBB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 xml:space="preserve">Принципы первичной хирургической обработки челюстно-лицевых ран. </w:t>
      </w:r>
    </w:p>
    <w:p w:rsidR="00796E8A" w:rsidRPr="00CA6D80" w:rsidRDefault="00EA6BBB" w:rsidP="006627C3">
      <w:pPr>
        <w:numPr>
          <w:ilvl w:val="0"/>
          <w:numId w:val="2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EA6BBB">
        <w:rPr>
          <w:rFonts w:ascii="Garamond" w:hAnsi="Garamond"/>
          <w:color w:val="000000"/>
        </w:rPr>
        <w:t xml:space="preserve">Понятие о методах пункции и </w:t>
      </w:r>
      <w:r w:rsidR="00EC27DC">
        <w:rPr>
          <w:rFonts w:ascii="Garamond" w:hAnsi="Garamond"/>
          <w:color w:val="000000"/>
        </w:rPr>
        <w:t xml:space="preserve">трепанации </w:t>
      </w:r>
      <w:r w:rsidRPr="00EA6BBB">
        <w:rPr>
          <w:rFonts w:ascii="Garamond" w:hAnsi="Garamond"/>
          <w:color w:val="000000"/>
        </w:rPr>
        <w:t xml:space="preserve">верхнечелюстной пазухи. </w:t>
      </w:r>
    </w:p>
    <w:p w:rsidR="00ED5F36" w:rsidRDefault="00ED5F36" w:rsidP="006627C3">
      <w:pPr>
        <w:rPr>
          <w:rFonts w:ascii="Garamond" w:hAnsi="Garamond"/>
          <w:b/>
          <w:sz w:val="28"/>
          <w:szCs w:val="28"/>
        </w:rPr>
      </w:pPr>
    </w:p>
    <w:p w:rsidR="00466489" w:rsidRPr="00466489" w:rsidRDefault="00466489" w:rsidP="006627C3">
      <w:pPr>
        <w:rPr>
          <w:rFonts w:ascii="Garamond" w:hAnsi="Garamond"/>
          <w:b/>
          <w:i/>
          <w:sz w:val="28"/>
          <w:szCs w:val="28"/>
        </w:rPr>
      </w:pPr>
      <w:r>
        <w:rPr>
          <w:rFonts w:ascii="Garamond" w:hAnsi="Garamond"/>
          <w:b/>
          <w:i/>
          <w:sz w:val="28"/>
          <w:szCs w:val="28"/>
        </w:rPr>
        <w:t>06.04.-11.04.</w:t>
      </w:r>
    </w:p>
    <w:p w:rsidR="00796E8A" w:rsidRDefault="00796E8A" w:rsidP="00013DCA">
      <w:pPr>
        <w:rPr>
          <w:rFonts w:ascii="Garamond" w:hAnsi="Garamond"/>
          <w:b/>
          <w:sz w:val="28"/>
          <w:szCs w:val="28"/>
        </w:rPr>
      </w:pPr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9</w:t>
      </w:r>
      <w:r w:rsidR="00CA6D80" w:rsidRPr="00622794">
        <w:rPr>
          <w:rFonts w:ascii="Garamond" w:hAnsi="Garamond"/>
          <w:b/>
        </w:rPr>
        <w:t>.</w:t>
      </w:r>
      <w:r w:rsidRPr="008B0076">
        <w:rPr>
          <w:rFonts w:ascii="Garamond" w:hAnsi="Garamond"/>
          <w:b/>
          <w:sz w:val="28"/>
          <w:szCs w:val="28"/>
        </w:rPr>
        <w:t>Топографическая анатомия и оперативная хирургия лицевого отдела головы</w:t>
      </w:r>
      <w:r w:rsidR="00704044" w:rsidRPr="008B0076">
        <w:rPr>
          <w:rFonts w:ascii="Garamond" w:hAnsi="Garamond"/>
          <w:b/>
          <w:sz w:val="28"/>
          <w:szCs w:val="28"/>
        </w:rPr>
        <w:t xml:space="preserve"> (часть 2</w:t>
      </w:r>
      <w:r w:rsidRPr="008B0076">
        <w:rPr>
          <w:rFonts w:ascii="Garamond" w:hAnsi="Garamond"/>
          <w:b/>
          <w:sz w:val="28"/>
          <w:szCs w:val="28"/>
        </w:rPr>
        <w:t>)</w:t>
      </w:r>
      <w:r w:rsidR="00844F7C">
        <w:rPr>
          <w:rFonts w:ascii="Garamond" w:hAnsi="Garamond"/>
          <w:b/>
          <w:sz w:val="28"/>
          <w:szCs w:val="28"/>
        </w:rPr>
        <w:t>.</w:t>
      </w:r>
    </w:p>
    <w:p w:rsidR="008B0076" w:rsidRPr="008B0076" w:rsidRDefault="008B0076" w:rsidP="006627C3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8B0076">
        <w:rPr>
          <w:rFonts w:ascii="Garamond" w:hAnsi="Garamond"/>
          <w:color w:val="000000"/>
        </w:rPr>
        <w:t xml:space="preserve">Топографическая анатомия височной области. </w:t>
      </w:r>
    </w:p>
    <w:p w:rsidR="008B0076" w:rsidRPr="008B0076" w:rsidRDefault="008B0076" w:rsidP="006627C3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8B0076">
        <w:rPr>
          <w:rFonts w:ascii="Garamond" w:hAnsi="Garamond"/>
          <w:color w:val="000000"/>
        </w:rPr>
        <w:t xml:space="preserve">Топографическая анатомия скуловой области. </w:t>
      </w:r>
    </w:p>
    <w:p w:rsidR="008B0076" w:rsidRPr="008B0076" w:rsidRDefault="008B0076" w:rsidP="006627C3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8B0076">
        <w:rPr>
          <w:rFonts w:ascii="Garamond" w:hAnsi="Garamond"/>
          <w:color w:val="000000"/>
        </w:rPr>
        <w:t>Топографическая анатомия подглазничной области.</w:t>
      </w:r>
    </w:p>
    <w:p w:rsidR="00013DCA" w:rsidRDefault="008B0076" w:rsidP="006627C3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8B0076">
        <w:rPr>
          <w:rFonts w:ascii="Garamond" w:hAnsi="Garamond"/>
          <w:color w:val="000000"/>
        </w:rPr>
        <w:t xml:space="preserve">Топографическая анатомия околоушно-жевательной области. </w:t>
      </w:r>
      <w:proofErr w:type="spellStart"/>
      <w:r w:rsidRPr="008B0076">
        <w:rPr>
          <w:rFonts w:ascii="Garamond" w:hAnsi="Garamond"/>
          <w:color w:val="000000"/>
        </w:rPr>
        <w:t>Задненижнечелюстная</w:t>
      </w:r>
      <w:proofErr w:type="spellEnd"/>
      <w:r w:rsidRPr="008B0076">
        <w:rPr>
          <w:rFonts w:ascii="Garamond" w:hAnsi="Garamond"/>
          <w:color w:val="000000"/>
        </w:rPr>
        <w:t xml:space="preserve"> ямка. </w:t>
      </w:r>
    </w:p>
    <w:p w:rsidR="00013DCA" w:rsidRDefault="008B0076" w:rsidP="006627C3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8B0076">
        <w:rPr>
          <w:rFonts w:ascii="Garamond" w:hAnsi="Garamond"/>
          <w:color w:val="000000"/>
        </w:rPr>
        <w:t xml:space="preserve">Околоушная железа, слабые места капсулы, </w:t>
      </w:r>
      <w:r w:rsidR="0094672E">
        <w:rPr>
          <w:rFonts w:ascii="Garamond" w:hAnsi="Garamond"/>
          <w:color w:val="000000"/>
        </w:rPr>
        <w:t>сосудисто-нервный пучок.</w:t>
      </w:r>
    </w:p>
    <w:p w:rsidR="006E3FA6" w:rsidRDefault="006E3FA6" w:rsidP="006E3FA6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8B0076">
        <w:rPr>
          <w:rFonts w:ascii="Garamond" w:hAnsi="Garamond"/>
          <w:color w:val="000000"/>
        </w:rPr>
        <w:t>Топографическая анатомия щечной области. Проекция протока околоушной железы</w:t>
      </w:r>
      <w:r>
        <w:rPr>
          <w:rFonts w:ascii="Garamond" w:hAnsi="Garamond"/>
          <w:color w:val="000000"/>
        </w:rPr>
        <w:t>.</w:t>
      </w:r>
      <w:r w:rsidRPr="008B0076">
        <w:rPr>
          <w:rFonts w:ascii="Garamond" w:hAnsi="Garamond"/>
          <w:color w:val="000000"/>
        </w:rPr>
        <w:t xml:space="preserve"> </w:t>
      </w:r>
    </w:p>
    <w:p w:rsidR="006E3FA6" w:rsidRDefault="006E3FA6" w:rsidP="006E3FA6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Топографическая анатомия </w:t>
      </w:r>
      <w:r w:rsidRPr="008B0076">
        <w:rPr>
          <w:rFonts w:ascii="Garamond" w:hAnsi="Garamond"/>
          <w:color w:val="000000"/>
        </w:rPr>
        <w:t xml:space="preserve">лицевого </w:t>
      </w:r>
      <w:r>
        <w:rPr>
          <w:rFonts w:ascii="Garamond" w:hAnsi="Garamond"/>
          <w:color w:val="000000"/>
        </w:rPr>
        <w:t xml:space="preserve">и тройничного </w:t>
      </w:r>
      <w:r w:rsidRPr="008B0076">
        <w:rPr>
          <w:rFonts w:ascii="Garamond" w:hAnsi="Garamond"/>
          <w:color w:val="000000"/>
        </w:rPr>
        <w:t>нерва</w:t>
      </w:r>
      <w:r>
        <w:rPr>
          <w:rFonts w:ascii="Garamond" w:hAnsi="Garamond"/>
          <w:color w:val="000000"/>
        </w:rPr>
        <w:t>.</w:t>
      </w:r>
      <w:r w:rsidRPr="008B0076">
        <w:rPr>
          <w:rFonts w:ascii="Garamond" w:hAnsi="Garamond"/>
          <w:color w:val="000000"/>
        </w:rPr>
        <w:t xml:space="preserve"> Проекция ветвей лицевого </w:t>
      </w:r>
      <w:r>
        <w:rPr>
          <w:rFonts w:ascii="Garamond" w:hAnsi="Garamond"/>
          <w:color w:val="000000"/>
        </w:rPr>
        <w:t xml:space="preserve">и тройничного </w:t>
      </w:r>
      <w:r w:rsidRPr="008B0076">
        <w:rPr>
          <w:rFonts w:ascii="Garamond" w:hAnsi="Garamond"/>
          <w:color w:val="000000"/>
        </w:rPr>
        <w:t>нерва</w:t>
      </w:r>
      <w:r>
        <w:rPr>
          <w:rFonts w:ascii="Garamond" w:hAnsi="Garamond"/>
          <w:color w:val="000000"/>
        </w:rPr>
        <w:t xml:space="preserve"> на поверхность головы.</w:t>
      </w:r>
    </w:p>
    <w:p w:rsidR="00ED5F36" w:rsidRDefault="00013DCA" w:rsidP="00013DCA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8B0076">
        <w:rPr>
          <w:rFonts w:ascii="Garamond" w:hAnsi="Garamond"/>
          <w:color w:val="000000"/>
        </w:rPr>
        <w:t>Топографическая анатомия глубокой области лица. Клетчаточные пространства</w:t>
      </w:r>
      <w:r w:rsidR="006E3FA6">
        <w:rPr>
          <w:rFonts w:ascii="Garamond" w:hAnsi="Garamond"/>
          <w:color w:val="000000"/>
        </w:rPr>
        <w:t>.</w:t>
      </w:r>
      <w:r w:rsidR="008B0076" w:rsidRPr="008B0076">
        <w:rPr>
          <w:rFonts w:ascii="Garamond" w:hAnsi="Garamond"/>
          <w:color w:val="000000"/>
        </w:rPr>
        <w:t xml:space="preserve"> </w:t>
      </w:r>
    </w:p>
    <w:p w:rsidR="008B0076" w:rsidRPr="008B0076" w:rsidRDefault="008B0076" w:rsidP="006627C3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8B0076">
        <w:rPr>
          <w:rFonts w:ascii="Garamond" w:hAnsi="Garamond"/>
          <w:color w:val="000000"/>
        </w:rPr>
        <w:t>Понятие об операциях при флегмонах челюстно-лицевой области.</w:t>
      </w:r>
    </w:p>
    <w:p w:rsidR="00796E8A" w:rsidRPr="008B0076" w:rsidRDefault="008B0076" w:rsidP="006627C3">
      <w:pPr>
        <w:numPr>
          <w:ilvl w:val="0"/>
          <w:numId w:val="7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b/>
          <w:sz w:val="28"/>
          <w:szCs w:val="28"/>
        </w:rPr>
      </w:pPr>
      <w:r w:rsidRPr="008B0076">
        <w:rPr>
          <w:rFonts w:ascii="Garamond" w:hAnsi="Garamond"/>
          <w:color w:val="000000"/>
        </w:rPr>
        <w:t xml:space="preserve">Понятие </w:t>
      </w:r>
      <w:proofErr w:type="gramStart"/>
      <w:r w:rsidRPr="008B0076">
        <w:rPr>
          <w:rFonts w:ascii="Garamond" w:hAnsi="Garamond"/>
          <w:color w:val="000000"/>
        </w:rPr>
        <w:t>о</w:t>
      </w:r>
      <w:proofErr w:type="gramEnd"/>
      <w:r w:rsidRPr="008B0076">
        <w:rPr>
          <w:rFonts w:ascii="Garamond" w:hAnsi="Garamond"/>
          <w:color w:val="000000"/>
        </w:rPr>
        <w:t xml:space="preserve"> косметических </w:t>
      </w:r>
      <w:r w:rsidR="00CA6D80">
        <w:rPr>
          <w:rFonts w:ascii="Garamond" w:hAnsi="Garamond"/>
          <w:color w:val="000000"/>
        </w:rPr>
        <w:t>и эстетических операций на лице.</w:t>
      </w:r>
    </w:p>
    <w:p w:rsidR="00DE2A8A" w:rsidRDefault="00DE2A8A" w:rsidP="00BC0361">
      <w:pPr>
        <w:rPr>
          <w:rFonts w:ascii="Garamond" w:hAnsi="Garamond"/>
          <w:b/>
          <w:i/>
        </w:rPr>
      </w:pPr>
    </w:p>
    <w:p w:rsidR="00466489" w:rsidRPr="00466489" w:rsidRDefault="00466489" w:rsidP="00BC0361">
      <w:pPr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13.04.-18.04.</w:t>
      </w:r>
    </w:p>
    <w:p w:rsidR="00CA6D80" w:rsidRDefault="00796E8A" w:rsidP="00BC0361">
      <w:pPr>
        <w:rPr>
          <w:rFonts w:ascii="Garamond" w:hAnsi="Garamond"/>
          <w:b/>
          <w:sz w:val="28"/>
          <w:szCs w:val="28"/>
        </w:rPr>
      </w:pPr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10</w:t>
      </w:r>
      <w:r w:rsidRPr="00622794">
        <w:rPr>
          <w:rFonts w:ascii="Garamond" w:hAnsi="Garamond"/>
          <w:b/>
        </w:rPr>
        <w:t>.</w:t>
      </w:r>
      <w:r w:rsidR="00BC0361">
        <w:rPr>
          <w:rFonts w:ascii="Garamond" w:hAnsi="Garamond"/>
          <w:b/>
        </w:rPr>
        <w:t xml:space="preserve"> </w:t>
      </w:r>
      <w:r w:rsidRPr="00CA6D80">
        <w:rPr>
          <w:rFonts w:ascii="Garamond" w:hAnsi="Garamond"/>
          <w:b/>
          <w:sz w:val="28"/>
          <w:szCs w:val="28"/>
        </w:rPr>
        <w:t>Топографическая анатомия и опе</w:t>
      </w:r>
      <w:r w:rsidR="003C5D1D" w:rsidRPr="00CA6D80">
        <w:rPr>
          <w:rFonts w:ascii="Garamond" w:hAnsi="Garamond"/>
          <w:b/>
          <w:sz w:val="28"/>
          <w:szCs w:val="28"/>
        </w:rPr>
        <w:t>ративная хирургия шеи (часть 1)</w:t>
      </w:r>
      <w:r w:rsidR="00CA6D80">
        <w:rPr>
          <w:rFonts w:ascii="Garamond" w:hAnsi="Garamond"/>
          <w:b/>
          <w:sz w:val="28"/>
          <w:szCs w:val="28"/>
        </w:rPr>
        <w:t>.</w:t>
      </w:r>
    </w:p>
    <w:p w:rsidR="00CA6D80" w:rsidRPr="0094672E" w:rsidRDefault="00CA6D80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>Шея: границы, области. Фасции</w:t>
      </w:r>
      <w:r w:rsidR="00ED5F36">
        <w:rPr>
          <w:rFonts w:ascii="Garamond" w:hAnsi="Garamond"/>
          <w:color w:val="000000"/>
        </w:rPr>
        <w:t xml:space="preserve"> шеи</w:t>
      </w:r>
      <w:r w:rsidRPr="0094672E">
        <w:rPr>
          <w:rFonts w:ascii="Garamond" w:hAnsi="Garamond"/>
          <w:color w:val="000000"/>
        </w:rPr>
        <w:t xml:space="preserve">, </w:t>
      </w:r>
      <w:r w:rsidR="00ED5F36">
        <w:rPr>
          <w:rFonts w:ascii="Garamond" w:hAnsi="Garamond"/>
          <w:color w:val="000000"/>
        </w:rPr>
        <w:t xml:space="preserve">поверхностные и глубокие </w:t>
      </w:r>
      <w:r w:rsidRPr="0094672E">
        <w:rPr>
          <w:rFonts w:ascii="Garamond" w:hAnsi="Garamond"/>
          <w:color w:val="000000"/>
        </w:rPr>
        <w:t>клетчаточные простран</w:t>
      </w:r>
      <w:r w:rsidR="00ED5F36">
        <w:rPr>
          <w:rFonts w:ascii="Garamond" w:hAnsi="Garamond"/>
          <w:color w:val="000000"/>
        </w:rPr>
        <w:t>ства</w:t>
      </w:r>
      <w:r w:rsidR="0094672E">
        <w:rPr>
          <w:rFonts w:ascii="Garamond" w:hAnsi="Garamond"/>
          <w:color w:val="000000"/>
        </w:rPr>
        <w:t>.</w:t>
      </w:r>
    </w:p>
    <w:p w:rsidR="0094672E" w:rsidRDefault="00CA6D80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 xml:space="preserve">Топографическая анатомия медиального треугольника шеи. </w:t>
      </w:r>
      <w:r w:rsidR="0094672E">
        <w:rPr>
          <w:rFonts w:ascii="Garamond" w:hAnsi="Garamond"/>
          <w:color w:val="000000"/>
        </w:rPr>
        <w:t>С</w:t>
      </w:r>
      <w:r w:rsidRPr="0094672E">
        <w:rPr>
          <w:rFonts w:ascii="Garamond" w:hAnsi="Garamond"/>
          <w:color w:val="000000"/>
        </w:rPr>
        <w:t>осудисто-нервн</w:t>
      </w:r>
      <w:r w:rsidR="0094672E">
        <w:rPr>
          <w:rFonts w:ascii="Garamond" w:hAnsi="Garamond"/>
          <w:color w:val="000000"/>
        </w:rPr>
        <w:t>ый</w:t>
      </w:r>
      <w:r w:rsidRPr="0094672E">
        <w:rPr>
          <w:rFonts w:ascii="Garamond" w:hAnsi="Garamond"/>
          <w:color w:val="000000"/>
        </w:rPr>
        <w:t xml:space="preserve"> пуч</w:t>
      </w:r>
      <w:r w:rsidR="0094672E">
        <w:rPr>
          <w:rFonts w:ascii="Garamond" w:hAnsi="Garamond"/>
          <w:color w:val="000000"/>
        </w:rPr>
        <w:t>ок.</w:t>
      </w:r>
    </w:p>
    <w:p w:rsidR="00CA6D80" w:rsidRPr="0094672E" w:rsidRDefault="00CA6D80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 xml:space="preserve">Топографическая анатомия грудинно-ключично-сосцевидной области. </w:t>
      </w:r>
    </w:p>
    <w:p w:rsidR="00CA6D80" w:rsidRPr="0094672E" w:rsidRDefault="00CA6D80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 xml:space="preserve">Топографическая анатомия латерального треугольника шеи. </w:t>
      </w:r>
      <w:proofErr w:type="spellStart"/>
      <w:r w:rsidR="0094672E">
        <w:rPr>
          <w:rFonts w:ascii="Garamond" w:hAnsi="Garamond"/>
          <w:color w:val="000000"/>
        </w:rPr>
        <w:t>П</w:t>
      </w:r>
      <w:r w:rsidRPr="0094672E">
        <w:rPr>
          <w:rFonts w:ascii="Garamond" w:hAnsi="Garamond"/>
          <w:color w:val="000000"/>
        </w:rPr>
        <w:t>редлестнично</w:t>
      </w:r>
      <w:r w:rsidR="0094672E">
        <w:rPr>
          <w:rFonts w:ascii="Garamond" w:hAnsi="Garamond"/>
          <w:color w:val="000000"/>
        </w:rPr>
        <w:t>е</w:t>
      </w:r>
      <w:proofErr w:type="spellEnd"/>
      <w:r w:rsidRPr="0094672E">
        <w:rPr>
          <w:rFonts w:ascii="Garamond" w:hAnsi="Garamond"/>
          <w:color w:val="000000"/>
        </w:rPr>
        <w:t xml:space="preserve"> пространств</w:t>
      </w:r>
      <w:r w:rsidR="0094672E">
        <w:rPr>
          <w:rFonts w:ascii="Garamond" w:hAnsi="Garamond"/>
          <w:color w:val="000000"/>
        </w:rPr>
        <w:t>о</w:t>
      </w:r>
      <w:r w:rsidRPr="0094672E">
        <w:rPr>
          <w:rFonts w:ascii="Garamond" w:hAnsi="Garamond"/>
          <w:color w:val="000000"/>
        </w:rPr>
        <w:t xml:space="preserve"> и лестнично-позвоночн</w:t>
      </w:r>
      <w:r w:rsidR="0094672E">
        <w:rPr>
          <w:rFonts w:ascii="Garamond" w:hAnsi="Garamond"/>
          <w:color w:val="000000"/>
        </w:rPr>
        <w:t>ый</w:t>
      </w:r>
      <w:r w:rsidRPr="0094672E">
        <w:rPr>
          <w:rFonts w:ascii="Garamond" w:hAnsi="Garamond"/>
          <w:color w:val="000000"/>
        </w:rPr>
        <w:t xml:space="preserve"> треугольник. </w:t>
      </w:r>
      <w:r w:rsidR="0094672E">
        <w:rPr>
          <w:rFonts w:ascii="Garamond" w:hAnsi="Garamond"/>
          <w:color w:val="000000"/>
        </w:rPr>
        <w:t>С</w:t>
      </w:r>
      <w:r w:rsidRPr="0094672E">
        <w:rPr>
          <w:rFonts w:ascii="Garamond" w:hAnsi="Garamond"/>
          <w:color w:val="000000"/>
        </w:rPr>
        <w:t>осудисто-нервн</w:t>
      </w:r>
      <w:r w:rsidR="0094672E">
        <w:rPr>
          <w:rFonts w:ascii="Garamond" w:hAnsi="Garamond"/>
          <w:color w:val="000000"/>
        </w:rPr>
        <w:t>ый</w:t>
      </w:r>
      <w:r w:rsidRPr="0094672E">
        <w:rPr>
          <w:rFonts w:ascii="Garamond" w:hAnsi="Garamond"/>
          <w:color w:val="000000"/>
        </w:rPr>
        <w:t xml:space="preserve"> пуч</w:t>
      </w:r>
      <w:r w:rsidR="0094672E">
        <w:rPr>
          <w:rFonts w:ascii="Garamond" w:hAnsi="Garamond"/>
          <w:color w:val="000000"/>
        </w:rPr>
        <w:t>ок</w:t>
      </w:r>
      <w:proofErr w:type="gramStart"/>
      <w:r w:rsidR="0094672E">
        <w:rPr>
          <w:rFonts w:ascii="Garamond" w:hAnsi="Garamond"/>
          <w:color w:val="000000"/>
        </w:rPr>
        <w:t>.</w:t>
      </w:r>
      <w:r w:rsidR="00FD448E">
        <w:rPr>
          <w:rFonts w:ascii="Garamond" w:hAnsi="Garamond"/>
          <w:color w:val="000000"/>
        </w:rPr>
        <w:t>.</w:t>
      </w:r>
      <w:proofErr w:type="gramEnd"/>
    </w:p>
    <w:p w:rsidR="00BC0361" w:rsidRDefault="00CA6D80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>Топографическая анатомия шейного сплетения.</w:t>
      </w:r>
    </w:p>
    <w:p w:rsidR="00CA6D80" w:rsidRDefault="00FD448E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 </w:t>
      </w:r>
      <w:r w:rsidR="00CA6D80" w:rsidRPr="0094672E">
        <w:rPr>
          <w:rFonts w:ascii="Garamond" w:hAnsi="Garamond"/>
          <w:color w:val="000000"/>
        </w:rPr>
        <w:t>Принципы и основные этапы выполнения шейной вагосимпатической блокады по А.В.Вишневскому.</w:t>
      </w:r>
    </w:p>
    <w:p w:rsidR="00ED5F36" w:rsidRPr="0094672E" w:rsidRDefault="00ED5F36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 xml:space="preserve">Доступы к сонным, подключичным и позвоночным артериям. </w:t>
      </w:r>
    </w:p>
    <w:p w:rsidR="00CA6D80" w:rsidRPr="0094672E" w:rsidRDefault="00CA6D80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 xml:space="preserve">Принципы и основные этапы выполнения операций пункции и катетеризации подключичной и наружной яремной вен. </w:t>
      </w:r>
    </w:p>
    <w:p w:rsidR="00CA6D80" w:rsidRPr="0094672E" w:rsidRDefault="00CA6D80" w:rsidP="006627C3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>Первичная хирургическая обработка ран шеи.</w:t>
      </w:r>
    </w:p>
    <w:p w:rsidR="003C5D1D" w:rsidRPr="00634A2F" w:rsidRDefault="00CA6D80" w:rsidP="00634A2F">
      <w:pPr>
        <w:numPr>
          <w:ilvl w:val="0"/>
          <w:numId w:val="14"/>
        </w:numPr>
        <w:shd w:val="clear" w:color="auto" w:fill="FFFFFF"/>
        <w:tabs>
          <w:tab w:val="left" w:pos="360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4672E">
        <w:rPr>
          <w:rFonts w:ascii="Garamond" w:hAnsi="Garamond"/>
          <w:color w:val="000000"/>
        </w:rPr>
        <w:t>Понятие о методах вскрытия поверхностных и глубоких флегмон шеи</w:t>
      </w:r>
      <w:r w:rsidR="00BC0361">
        <w:rPr>
          <w:rFonts w:ascii="Garamond" w:hAnsi="Garamond"/>
          <w:color w:val="000000"/>
        </w:rPr>
        <w:t>.</w:t>
      </w:r>
    </w:p>
    <w:p w:rsidR="00466489" w:rsidRPr="00466489" w:rsidRDefault="00466489" w:rsidP="00634A2F">
      <w:pPr>
        <w:rPr>
          <w:rFonts w:ascii="Garamond" w:hAnsi="Garamond"/>
          <w:b/>
          <w:i/>
        </w:rPr>
      </w:pPr>
    </w:p>
    <w:p w:rsidR="00466489" w:rsidRPr="00466489" w:rsidRDefault="00466489" w:rsidP="00634A2F">
      <w:pPr>
        <w:rPr>
          <w:rFonts w:ascii="Garamond" w:hAnsi="Garamond"/>
          <w:b/>
          <w:i/>
        </w:rPr>
      </w:pPr>
      <w:r w:rsidRPr="00466489">
        <w:rPr>
          <w:rFonts w:ascii="Garamond" w:hAnsi="Garamond"/>
          <w:b/>
          <w:i/>
        </w:rPr>
        <w:t>20.04-25.04.</w:t>
      </w:r>
    </w:p>
    <w:p w:rsidR="00796E8A" w:rsidRPr="00593B06" w:rsidRDefault="00796E8A" w:rsidP="00634A2F">
      <w:pPr>
        <w:rPr>
          <w:rFonts w:ascii="Garamond" w:hAnsi="Garamond"/>
          <w:b/>
          <w:sz w:val="28"/>
          <w:szCs w:val="28"/>
        </w:rPr>
      </w:pPr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11</w:t>
      </w:r>
      <w:r w:rsidRPr="00622794">
        <w:rPr>
          <w:rFonts w:ascii="Garamond" w:hAnsi="Garamond"/>
          <w:b/>
        </w:rPr>
        <w:t>.</w:t>
      </w:r>
      <w:r w:rsidR="00634A2F">
        <w:rPr>
          <w:rFonts w:ascii="Garamond" w:hAnsi="Garamond"/>
          <w:b/>
        </w:rPr>
        <w:t xml:space="preserve"> </w:t>
      </w:r>
      <w:r w:rsidRPr="00593B06">
        <w:rPr>
          <w:rFonts w:ascii="Garamond" w:hAnsi="Garamond"/>
          <w:b/>
          <w:sz w:val="28"/>
          <w:szCs w:val="28"/>
        </w:rPr>
        <w:t>Топографическая анатомия и опе</w:t>
      </w:r>
      <w:r w:rsidR="003C5D1D" w:rsidRPr="00593B06">
        <w:rPr>
          <w:rFonts w:ascii="Garamond" w:hAnsi="Garamond"/>
          <w:b/>
          <w:sz w:val="28"/>
          <w:szCs w:val="28"/>
        </w:rPr>
        <w:t>ративная хирургия шеи (часть 2)</w:t>
      </w:r>
      <w:r w:rsidR="00844F7C">
        <w:rPr>
          <w:rFonts w:ascii="Garamond" w:hAnsi="Garamond"/>
          <w:b/>
          <w:sz w:val="28"/>
          <w:szCs w:val="28"/>
        </w:rPr>
        <w:t>.</w:t>
      </w:r>
    </w:p>
    <w:p w:rsidR="00593B06" w:rsidRPr="00593B06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>Топографическая анатомия гортани</w:t>
      </w:r>
      <w:r w:rsidR="00634A2F">
        <w:rPr>
          <w:rFonts w:ascii="Garamond" w:hAnsi="Garamond"/>
          <w:color w:val="000000"/>
        </w:rPr>
        <w:t>.</w:t>
      </w:r>
    </w:p>
    <w:p w:rsidR="00593B06" w:rsidRPr="00593B06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>Топографическая анатомия трахеи</w:t>
      </w:r>
      <w:r w:rsidR="00974F3F">
        <w:rPr>
          <w:rFonts w:ascii="Garamond" w:hAnsi="Garamond"/>
          <w:color w:val="000000"/>
        </w:rPr>
        <w:t>.</w:t>
      </w:r>
      <w:r w:rsidRPr="00593B06">
        <w:rPr>
          <w:rFonts w:ascii="Garamond" w:hAnsi="Garamond"/>
          <w:color w:val="000000"/>
        </w:rPr>
        <w:t xml:space="preserve"> </w:t>
      </w:r>
    </w:p>
    <w:p w:rsidR="001D4FA9" w:rsidRPr="00593B06" w:rsidRDefault="00974F3F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Топографическая анатомия глотки</w:t>
      </w:r>
      <w:r w:rsidR="001D4FA9" w:rsidRPr="00593B06">
        <w:rPr>
          <w:rFonts w:ascii="Garamond" w:hAnsi="Garamond"/>
          <w:color w:val="000000"/>
        </w:rPr>
        <w:t>.</w:t>
      </w:r>
    </w:p>
    <w:p w:rsidR="00974F3F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>То</w:t>
      </w:r>
      <w:r w:rsidR="00634A2F">
        <w:rPr>
          <w:rFonts w:ascii="Garamond" w:hAnsi="Garamond"/>
          <w:color w:val="000000"/>
        </w:rPr>
        <w:t>пографическая анатомия пищевода.</w:t>
      </w:r>
      <w:r w:rsidRPr="00593B06">
        <w:rPr>
          <w:rFonts w:ascii="Garamond" w:hAnsi="Garamond"/>
          <w:color w:val="000000"/>
        </w:rPr>
        <w:t xml:space="preserve"> </w:t>
      </w:r>
    </w:p>
    <w:p w:rsidR="00974F3F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>Топографиче</w:t>
      </w:r>
      <w:r w:rsidR="00974F3F">
        <w:rPr>
          <w:rFonts w:ascii="Garamond" w:hAnsi="Garamond"/>
          <w:color w:val="000000"/>
        </w:rPr>
        <w:t>ская анатомия щитовидной железы.</w:t>
      </w:r>
      <w:r w:rsidRPr="00593B06">
        <w:rPr>
          <w:rFonts w:ascii="Garamond" w:hAnsi="Garamond"/>
          <w:color w:val="000000"/>
        </w:rPr>
        <w:t xml:space="preserve"> </w:t>
      </w:r>
    </w:p>
    <w:p w:rsidR="00593B06" w:rsidRPr="00593B06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>Топографическая анатомия паращитовидных желез</w:t>
      </w:r>
      <w:r w:rsidR="001D4FA9">
        <w:rPr>
          <w:rFonts w:ascii="Garamond" w:hAnsi="Garamond"/>
          <w:color w:val="000000"/>
        </w:rPr>
        <w:t>.</w:t>
      </w:r>
      <w:r w:rsidRPr="00593B06">
        <w:rPr>
          <w:rFonts w:ascii="Garamond" w:hAnsi="Garamond"/>
          <w:color w:val="000000"/>
        </w:rPr>
        <w:t xml:space="preserve"> </w:t>
      </w:r>
    </w:p>
    <w:p w:rsidR="00593B06" w:rsidRPr="00593B06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 xml:space="preserve">Принципы и основные этапы выполнения блокады плечевого сплетения по </w:t>
      </w:r>
      <w:proofErr w:type="spellStart"/>
      <w:r w:rsidRPr="00593B06">
        <w:rPr>
          <w:rFonts w:ascii="Garamond" w:hAnsi="Garamond"/>
          <w:color w:val="000000"/>
        </w:rPr>
        <w:t>Кулинкампфу</w:t>
      </w:r>
      <w:proofErr w:type="spellEnd"/>
      <w:r w:rsidRPr="00593B06">
        <w:rPr>
          <w:rFonts w:ascii="Garamond" w:hAnsi="Garamond"/>
          <w:color w:val="000000"/>
        </w:rPr>
        <w:t xml:space="preserve">. </w:t>
      </w:r>
    </w:p>
    <w:p w:rsidR="00593B06" w:rsidRPr="00593B06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 xml:space="preserve">Операции на дыхательных путях: виды, показания. Принципы, основные этапы и техника </w:t>
      </w:r>
      <w:proofErr w:type="spellStart"/>
      <w:r w:rsidRPr="00593B06">
        <w:rPr>
          <w:rFonts w:ascii="Garamond" w:hAnsi="Garamond"/>
          <w:color w:val="000000"/>
        </w:rPr>
        <w:t>крикоконикотомии</w:t>
      </w:r>
      <w:proofErr w:type="spellEnd"/>
      <w:r w:rsidRPr="00593B06">
        <w:rPr>
          <w:rFonts w:ascii="Garamond" w:hAnsi="Garamond"/>
          <w:color w:val="000000"/>
        </w:rPr>
        <w:t xml:space="preserve"> и </w:t>
      </w:r>
      <w:proofErr w:type="spellStart"/>
      <w:r w:rsidRPr="00593B06">
        <w:rPr>
          <w:rFonts w:ascii="Garamond" w:hAnsi="Garamond"/>
          <w:color w:val="000000"/>
        </w:rPr>
        <w:t>трахеостомии</w:t>
      </w:r>
      <w:proofErr w:type="spellEnd"/>
      <w:r w:rsidRPr="00593B06">
        <w:rPr>
          <w:rFonts w:ascii="Garamond" w:hAnsi="Garamond"/>
          <w:color w:val="000000"/>
        </w:rPr>
        <w:t>.</w:t>
      </w:r>
    </w:p>
    <w:p w:rsidR="00593B06" w:rsidRPr="00593B06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 xml:space="preserve">Понятие о субтотальной </w:t>
      </w:r>
      <w:proofErr w:type="spellStart"/>
      <w:r w:rsidRPr="00593B06">
        <w:rPr>
          <w:rFonts w:ascii="Garamond" w:hAnsi="Garamond"/>
          <w:color w:val="000000"/>
        </w:rPr>
        <w:t>субфасциальной</w:t>
      </w:r>
      <w:proofErr w:type="spellEnd"/>
      <w:r w:rsidRPr="00593B06">
        <w:rPr>
          <w:rFonts w:ascii="Garamond" w:hAnsi="Garamond"/>
          <w:color w:val="000000"/>
        </w:rPr>
        <w:t xml:space="preserve"> резекции щитовидной железы. </w:t>
      </w:r>
    </w:p>
    <w:p w:rsidR="00593B06" w:rsidRPr="00593B06" w:rsidRDefault="00593B06" w:rsidP="006627C3">
      <w:pPr>
        <w:numPr>
          <w:ilvl w:val="0"/>
          <w:numId w:val="9"/>
        </w:numPr>
        <w:shd w:val="clear" w:color="auto" w:fill="FFFFFF"/>
        <w:tabs>
          <w:tab w:val="left" w:pos="284"/>
        </w:tabs>
        <w:suppressAutoHyphens/>
        <w:ind w:left="0" w:firstLine="0"/>
        <w:rPr>
          <w:rFonts w:ascii="Garamond" w:hAnsi="Garamond"/>
          <w:color w:val="000000"/>
        </w:rPr>
      </w:pPr>
      <w:r w:rsidRPr="00593B06">
        <w:rPr>
          <w:rFonts w:ascii="Garamond" w:hAnsi="Garamond"/>
          <w:color w:val="000000"/>
        </w:rPr>
        <w:t>Понятие об операциях на пищеводе: эзофаготомия, шов раны пищевода.</w:t>
      </w:r>
    </w:p>
    <w:p w:rsidR="003C5D1D" w:rsidRDefault="003C5D1D" w:rsidP="006627C3">
      <w:pPr>
        <w:jc w:val="both"/>
        <w:rPr>
          <w:rFonts w:ascii="Garamond" w:hAnsi="Garamond"/>
          <w:sz w:val="28"/>
          <w:szCs w:val="28"/>
        </w:rPr>
      </w:pPr>
    </w:p>
    <w:p w:rsidR="00466489" w:rsidRPr="00466489" w:rsidRDefault="00466489" w:rsidP="006627C3">
      <w:pPr>
        <w:jc w:val="both"/>
        <w:rPr>
          <w:rFonts w:ascii="Garamond" w:hAnsi="Garamond"/>
          <w:b/>
          <w:i/>
          <w:sz w:val="28"/>
          <w:szCs w:val="28"/>
        </w:rPr>
      </w:pPr>
      <w:r>
        <w:rPr>
          <w:rFonts w:ascii="Garamond" w:hAnsi="Garamond"/>
          <w:b/>
          <w:i/>
          <w:sz w:val="28"/>
          <w:szCs w:val="28"/>
        </w:rPr>
        <w:t>27.04.-02.05.</w:t>
      </w:r>
    </w:p>
    <w:p w:rsidR="00974F3F" w:rsidRPr="00974F3F" w:rsidRDefault="00796E8A" w:rsidP="00DE2A8A">
      <w:pPr>
        <w:rPr>
          <w:rFonts w:ascii="Garamond" w:hAnsi="Garamond"/>
          <w:b/>
          <w:sz w:val="28"/>
          <w:szCs w:val="28"/>
        </w:rPr>
      </w:pPr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12</w:t>
      </w:r>
      <w:r w:rsidRPr="00622794">
        <w:rPr>
          <w:rFonts w:ascii="Garamond" w:hAnsi="Garamond"/>
          <w:b/>
        </w:rPr>
        <w:t>.</w:t>
      </w:r>
      <w:r w:rsidRPr="00974F3F">
        <w:rPr>
          <w:rFonts w:ascii="Garamond" w:hAnsi="Garamond"/>
          <w:b/>
          <w:sz w:val="28"/>
          <w:szCs w:val="28"/>
        </w:rPr>
        <w:t>Топографическая анатомия и оперативная хирургия груди</w:t>
      </w:r>
      <w:r w:rsidR="00844F7C">
        <w:rPr>
          <w:rFonts w:ascii="Garamond" w:hAnsi="Garamond"/>
          <w:b/>
          <w:sz w:val="28"/>
          <w:szCs w:val="28"/>
        </w:rPr>
        <w:t>:</w:t>
      </w:r>
      <w:r w:rsidRPr="00974F3F">
        <w:rPr>
          <w:rFonts w:ascii="Garamond" w:hAnsi="Garamond"/>
          <w:b/>
          <w:sz w:val="28"/>
          <w:szCs w:val="28"/>
        </w:rPr>
        <w:t xml:space="preserve"> </w:t>
      </w:r>
      <w:r w:rsidR="00844F7C">
        <w:rPr>
          <w:rFonts w:ascii="Garamond" w:hAnsi="Garamond"/>
          <w:b/>
          <w:sz w:val="28"/>
          <w:szCs w:val="28"/>
        </w:rPr>
        <w:t>грудная клетка, молочная железа</w:t>
      </w:r>
      <w:r w:rsidRPr="00974F3F">
        <w:rPr>
          <w:rFonts w:ascii="Garamond" w:hAnsi="Garamond"/>
          <w:b/>
          <w:sz w:val="28"/>
          <w:szCs w:val="28"/>
        </w:rPr>
        <w:t>, плевр</w:t>
      </w:r>
      <w:r w:rsidR="00844F7C">
        <w:rPr>
          <w:rFonts w:ascii="Garamond" w:hAnsi="Garamond"/>
          <w:b/>
          <w:sz w:val="28"/>
          <w:szCs w:val="28"/>
        </w:rPr>
        <w:t>а, легкие.</w:t>
      </w:r>
    </w:p>
    <w:p w:rsidR="007D5A29" w:rsidRDefault="00974F3F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>Грудная стенка: границы, деление на области. В</w:t>
      </w:r>
      <w:r w:rsidR="007D5A29">
        <w:rPr>
          <w:rFonts w:ascii="Garamond" w:hAnsi="Garamond"/>
          <w:color w:val="000000"/>
        </w:rPr>
        <w:t>рожденные пороки грудной стенки.</w:t>
      </w:r>
    </w:p>
    <w:p w:rsidR="005A500B" w:rsidRDefault="005A500B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>Топографическая анатомия молочной железы. Пороки развития</w:t>
      </w:r>
      <w:r>
        <w:rPr>
          <w:rFonts w:ascii="Garamond" w:hAnsi="Garamond"/>
          <w:color w:val="000000"/>
        </w:rPr>
        <w:t>.</w:t>
      </w:r>
    </w:p>
    <w:p w:rsidR="00974F3F" w:rsidRPr="00974F3F" w:rsidRDefault="00974F3F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 xml:space="preserve"> Топографическая анатомия грудной клетки. Топографи</w:t>
      </w:r>
      <w:r w:rsidR="007D5A29">
        <w:rPr>
          <w:rFonts w:ascii="Garamond" w:hAnsi="Garamond"/>
          <w:color w:val="000000"/>
        </w:rPr>
        <w:t>я</w:t>
      </w:r>
      <w:r w:rsidRPr="00974F3F">
        <w:rPr>
          <w:rFonts w:ascii="Garamond" w:hAnsi="Garamond"/>
          <w:color w:val="000000"/>
        </w:rPr>
        <w:t xml:space="preserve"> межреберных промежутков. </w:t>
      </w:r>
    </w:p>
    <w:p w:rsidR="00974F3F" w:rsidRPr="00974F3F" w:rsidRDefault="00974F3F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>Топографическая анатомия диафрагмы. Пороки развития</w:t>
      </w:r>
      <w:r w:rsidR="00F02BB0">
        <w:rPr>
          <w:rFonts w:ascii="Garamond" w:hAnsi="Garamond"/>
          <w:color w:val="000000"/>
        </w:rPr>
        <w:t xml:space="preserve"> диафрагмы.</w:t>
      </w:r>
    </w:p>
    <w:p w:rsidR="00974F3F" w:rsidRPr="00974F3F" w:rsidRDefault="00974F3F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>Топографическая анатомия лёгких</w:t>
      </w:r>
      <w:r w:rsidR="00456B91">
        <w:rPr>
          <w:rFonts w:ascii="Garamond" w:hAnsi="Garamond"/>
          <w:color w:val="000000"/>
        </w:rPr>
        <w:t>.</w:t>
      </w:r>
    </w:p>
    <w:p w:rsidR="001854BB" w:rsidRDefault="001854BB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Топографическая анатомия плевры: п</w:t>
      </w:r>
      <w:r w:rsidR="00974F3F" w:rsidRPr="00974F3F">
        <w:rPr>
          <w:rFonts w:ascii="Garamond" w:hAnsi="Garamond"/>
          <w:color w:val="000000"/>
        </w:rPr>
        <w:t xml:space="preserve">левральные полости, плевральные синусы. Проекция плевры на поверхность грудной клетки. </w:t>
      </w:r>
    </w:p>
    <w:p w:rsidR="00974F3F" w:rsidRPr="00974F3F" w:rsidRDefault="001854BB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П</w:t>
      </w:r>
      <w:r w:rsidR="00456B91">
        <w:rPr>
          <w:rFonts w:ascii="Garamond" w:hAnsi="Garamond"/>
          <w:color w:val="000000"/>
        </w:rPr>
        <w:t>ринципы операций</w:t>
      </w:r>
      <w:r w:rsidR="00974F3F" w:rsidRPr="00974F3F">
        <w:rPr>
          <w:rFonts w:ascii="Garamond" w:hAnsi="Garamond"/>
          <w:color w:val="000000"/>
        </w:rPr>
        <w:t xml:space="preserve"> на молочной железе при доброкачественных и злокачественных </w:t>
      </w:r>
      <w:r>
        <w:rPr>
          <w:rFonts w:ascii="Garamond" w:hAnsi="Garamond"/>
          <w:color w:val="000000"/>
        </w:rPr>
        <w:t>опухолях.</w:t>
      </w:r>
      <w:r w:rsidR="00974F3F" w:rsidRPr="00974F3F">
        <w:rPr>
          <w:rFonts w:ascii="Garamond" w:hAnsi="Garamond"/>
          <w:color w:val="000000"/>
        </w:rPr>
        <w:t xml:space="preserve"> </w:t>
      </w:r>
    </w:p>
    <w:p w:rsidR="00974F3F" w:rsidRPr="00974F3F" w:rsidRDefault="00456B91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П</w:t>
      </w:r>
      <w:r w:rsidR="00974F3F" w:rsidRPr="00974F3F">
        <w:rPr>
          <w:rFonts w:ascii="Garamond" w:hAnsi="Garamond"/>
          <w:color w:val="000000"/>
        </w:rPr>
        <w:t xml:space="preserve">ринципы пластических и эстетических операций на молочной железе. </w:t>
      </w:r>
    </w:p>
    <w:p w:rsidR="00974F3F" w:rsidRPr="00974F3F" w:rsidRDefault="00974F3F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 xml:space="preserve">Принципы и основные этапы выполнения операций при абсцессах молочной железы. </w:t>
      </w:r>
    </w:p>
    <w:p w:rsidR="00974F3F" w:rsidRPr="00974F3F" w:rsidRDefault="00974F3F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 xml:space="preserve">Принципы, этапы выполнения и техника пункции плевральной полости. </w:t>
      </w:r>
    </w:p>
    <w:p w:rsidR="001854BB" w:rsidRDefault="00974F3F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 xml:space="preserve">Торакотомии: виды, показания. </w:t>
      </w:r>
    </w:p>
    <w:p w:rsidR="00974F3F" w:rsidRPr="00974F3F" w:rsidRDefault="00974F3F" w:rsidP="006627C3">
      <w:pPr>
        <w:numPr>
          <w:ilvl w:val="0"/>
          <w:numId w:val="3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974F3F">
        <w:rPr>
          <w:rFonts w:ascii="Garamond" w:hAnsi="Garamond"/>
          <w:color w:val="000000"/>
        </w:rPr>
        <w:t xml:space="preserve">Принципы операций при проникающих ранениях груди и клапанном пневмотораксе. </w:t>
      </w:r>
    </w:p>
    <w:p w:rsidR="003C5D1D" w:rsidRPr="008B0076" w:rsidRDefault="003324B9" w:rsidP="006627C3">
      <w:pPr>
        <w:shd w:val="clear" w:color="auto" w:fill="FFFFFF"/>
        <w:tabs>
          <w:tab w:val="left" w:pos="284"/>
          <w:tab w:val="left" w:pos="540"/>
        </w:tabs>
        <w:suppressAutoHyphens/>
        <w:rPr>
          <w:rFonts w:ascii="Garamond" w:hAnsi="Garamond"/>
          <w:sz w:val="28"/>
          <w:szCs w:val="28"/>
        </w:rPr>
      </w:pPr>
      <w:r>
        <w:rPr>
          <w:rFonts w:ascii="Garamond" w:hAnsi="Garamond"/>
          <w:color w:val="000000"/>
        </w:rPr>
        <w:t>!3</w:t>
      </w:r>
      <w:r w:rsidR="001854BB">
        <w:rPr>
          <w:rFonts w:ascii="Garamond" w:hAnsi="Garamond"/>
          <w:color w:val="000000"/>
        </w:rPr>
        <w:t xml:space="preserve">. </w:t>
      </w:r>
      <w:r w:rsidR="00974F3F" w:rsidRPr="00974F3F">
        <w:rPr>
          <w:rFonts w:ascii="Garamond" w:hAnsi="Garamond"/>
          <w:color w:val="000000"/>
        </w:rPr>
        <w:t xml:space="preserve">Операции на легких: виды, доступы к легким, понятие о </w:t>
      </w:r>
      <w:proofErr w:type="spellStart"/>
      <w:r w:rsidR="00974F3F" w:rsidRPr="00974F3F">
        <w:rPr>
          <w:rFonts w:ascii="Garamond" w:hAnsi="Garamond"/>
          <w:color w:val="000000"/>
        </w:rPr>
        <w:t>пульмонэктомии</w:t>
      </w:r>
      <w:proofErr w:type="spellEnd"/>
      <w:r w:rsidR="00974F3F" w:rsidRPr="00974F3F">
        <w:rPr>
          <w:rFonts w:ascii="Garamond" w:hAnsi="Garamond"/>
          <w:color w:val="000000"/>
        </w:rPr>
        <w:t xml:space="preserve">, </w:t>
      </w:r>
      <w:proofErr w:type="spellStart"/>
      <w:r w:rsidR="00974F3F" w:rsidRPr="00974F3F">
        <w:rPr>
          <w:rFonts w:ascii="Garamond" w:hAnsi="Garamond"/>
          <w:color w:val="000000"/>
        </w:rPr>
        <w:t>лобэктомии</w:t>
      </w:r>
      <w:proofErr w:type="spellEnd"/>
      <w:r w:rsidR="00974F3F" w:rsidRPr="00974F3F">
        <w:rPr>
          <w:rFonts w:ascii="Garamond" w:hAnsi="Garamond"/>
          <w:color w:val="000000"/>
        </w:rPr>
        <w:t xml:space="preserve">, </w:t>
      </w:r>
      <w:proofErr w:type="spellStart"/>
      <w:r w:rsidR="00974F3F" w:rsidRPr="00974F3F">
        <w:rPr>
          <w:rFonts w:ascii="Garamond" w:hAnsi="Garamond"/>
          <w:color w:val="000000"/>
        </w:rPr>
        <w:t>сегментэктомии</w:t>
      </w:r>
      <w:proofErr w:type="spellEnd"/>
      <w:r w:rsidR="00974F3F" w:rsidRPr="00974F3F">
        <w:rPr>
          <w:rFonts w:ascii="Garamond" w:hAnsi="Garamond"/>
          <w:color w:val="000000"/>
        </w:rPr>
        <w:t xml:space="preserve">. </w:t>
      </w:r>
    </w:p>
    <w:p w:rsidR="00796E8A" w:rsidRDefault="00796E8A" w:rsidP="006627C3">
      <w:pPr>
        <w:rPr>
          <w:rFonts w:ascii="Garamond" w:hAnsi="Garamond"/>
          <w:b/>
          <w:sz w:val="28"/>
          <w:szCs w:val="28"/>
        </w:rPr>
      </w:pPr>
    </w:p>
    <w:p w:rsidR="00466489" w:rsidRPr="00466489" w:rsidRDefault="00466489" w:rsidP="006627C3">
      <w:pPr>
        <w:rPr>
          <w:rFonts w:ascii="Garamond" w:hAnsi="Garamond"/>
          <w:b/>
          <w:i/>
          <w:sz w:val="28"/>
          <w:szCs w:val="28"/>
        </w:rPr>
      </w:pPr>
      <w:r>
        <w:rPr>
          <w:rFonts w:ascii="Garamond" w:hAnsi="Garamond"/>
          <w:b/>
          <w:i/>
          <w:sz w:val="28"/>
          <w:szCs w:val="28"/>
        </w:rPr>
        <w:t>04.05.-09.05.</w:t>
      </w:r>
    </w:p>
    <w:p w:rsidR="003C5D1D" w:rsidRPr="001854BB" w:rsidRDefault="00796E8A" w:rsidP="00466489">
      <w:pPr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 w:rsidRPr="00622794">
        <w:rPr>
          <w:rFonts w:ascii="Garamond" w:hAnsi="Garamond"/>
          <w:b/>
        </w:rPr>
        <w:t xml:space="preserve">Занятие № </w:t>
      </w:r>
      <w:r w:rsidR="00704044" w:rsidRPr="00622794">
        <w:rPr>
          <w:rFonts w:ascii="Garamond" w:hAnsi="Garamond"/>
          <w:b/>
        </w:rPr>
        <w:t>13</w:t>
      </w:r>
      <w:r w:rsidRPr="00622794">
        <w:rPr>
          <w:rFonts w:ascii="Garamond" w:hAnsi="Garamond"/>
          <w:b/>
        </w:rPr>
        <w:t>.</w:t>
      </w:r>
      <w:r w:rsidR="00704044" w:rsidRPr="00622794">
        <w:rPr>
          <w:rFonts w:ascii="Garamond" w:hAnsi="Garamond"/>
          <w:b/>
        </w:rPr>
        <w:t xml:space="preserve"> </w:t>
      </w:r>
      <w:r w:rsidRPr="001854BB">
        <w:rPr>
          <w:rFonts w:ascii="Garamond" w:hAnsi="Garamond"/>
          <w:b/>
          <w:sz w:val="28"/>
          <w:szCs w:val="28"/>
        </w:rPr>
        <w:t>Топографическая анатомия и оперативна</w:t>
      </w:r>
      <w:r w:rsidR="00844F7C">
        <w:rPr>
          <w:rFonts w:ascii="Garamond" w:hAnsi="Garamond"/>
          <w:b/>
          <w:sz w:val="28"/>
          <w:szCs w:val="28"/>
        </w:rPr>
        <w:t xml:space="preserve">я хирургия </w:t>
      </w:r>
      <w:r w:rsidRPr="001854BB">
        <w:rPr>
          <w:rFonts w:ascii="Garamond" w:hAnsi="Garamond"/>
          <w:b/>
          <w:sz w:val="28"/>
          <w:szCs w:val="28"/>
        </w:rPr>
        <w:t>средостения.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>Средостение</w:t>
      </w:r>
      <w:r>
        <w:rPr>
          <w:rFonts w:ascii="Garamond" w:hAnsi="Garamond"/>
          <w:color w:val="000000"/>
        </w:rPr>
        <w:t>:</w:t>
      </w:r>
      <w:r w:rsidRPr="003324B9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г</w:t>
      </w:r>
      <w:r w:rsidRPr="003324B9">
        <w:rPr>
          <w:rFonts w:ascii="Garamond" w:hAnsi="Garamond"/>
          <w:color w:val="000000"/>
        </w:rPr>
        <w:t>раницы, отделы</w:t>
      </w:r>
      <w:r>
        <w:rPr>
          <w:rFonts w:ascii="Garamond" w:hAnsi="Garamond"/>
          <w:color w:val="000000"/>
        </w:rPr>
        <w:t xml:space="preserve"> клетчаточные пространства.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 xml:space="preserve">Топографическая анатомия перикарда сердца: отделы, </w:t>
      </w:r>
      <w:proofErr w:type="spellStart"/>
      <w:r w:rsidRPr="003324B9">
        <w:rPr>
          <w:rFonts w:ascii="Garamond" w:hAnsi="Garamond"/>
          <w:color w:val="000000"/>
        </w:rPr>
        <w:t>голотопия</w:t>
      </w:r>
      <w:proofErr w:type="spellEnd"/>
      <w:r w:rsidRPr="003324B9">
        <w:rPr>
          <w:rFonts w:ascii="Garamond" w:hAnsi="Garamond"/>
          <w:color w:val="000000"/>
        </w:rPr>
        <w:t xml:space="preserve">, </w:t>
      </w:r>
      <w:proofErr w:type="spellStart"/>
      <w:r w:rsidRPr="003324B9">
        <w:rPr>
          <w:rFonts w:ascii="Garamond" w:hAnsi="Garamond"/>
          <w:color w:val="000000"/>
        </w:rPr>
        <w:t>скелетотопия</w:t>
      </w:r>
      <w:proofErr w:type="spellEnd"/>
      <w:r w:rsidRPr="003324B9">
        <w:rPr>
          <w:rFonts w:ascii="Garamond" w:hAnsi="Garamond"/>
          <w:color w:val="000000"/>
        </w:rPr>
        <w:t xml:space="preserve">, </w:t>
      </w:r>
      <w:proofErr w:type="spellStart"/>
      <w:r w:rsidRPr="003324B9">
        <w:rPr>
          <w:rFonts w:ascii="Garamond" w:hAnsi="Garamond"/>
          <w:color w:val="000000"/>
        </w:rPr>
        <w:t>синтопия</w:t>
      </w:r>
      <w:proofErr w:type="spellEnd"/>
      <w:r w:rsidRPr="003324B9">
        <w:rPr>
          <w:rFonts w:ascii="Garamond" w:hAnsi="Garamond"/>
          <w:color w:val="000000"/>
        </w:rPr>
        <w:t>.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 xml:space="preserve">Топографическая анатомия верхней и нижней полой вен: </w:t>
      </w:r>
      <w:proofErr w:type="spellStart"/>
      <w:r w:rsidRPr="003324B9">
        <w:rPr>
          <w:rFonts w:ascii="Garamond" w:hAnsi="Garamond"/>
          <w:color w:val="000000"/>
        </w:rPr>
        <w:t>синтопия</w:t>
      </w:r>
      <w:proofErr w:type="spellEnd"/>
      <w:r w:rsidRPr="003324B9">
        <w:rPr>
          <w:rFonts w:ascii="Garamond" w:hAnsi="Garamond"/>
          <w:color w:val="000000"/>
        </w:rPr>
        <w:t>, притоки.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>Топографическая анатомия диафрагмальных и блуждающих нервов</w:t>
      </w:r>
      <w:r>
        <w:rPr>
          <w:rFonts w:ascii="Garamond" w:hAnsi="Garamond"/>
          <w:color w:val="000000"/>
        </w:rPr>
        <w:t>.</w:t>
      </w:r>
      <w:r w:rsidRPr="003324B9">
        <w:rPr>
          <w:rFonts w:ascii="Garamond" w:hAnsi="Garamond"/>
          <w:color w:val="000000"/>
        </w:rPr>
        <w:t xml:space="preserve"> 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>Топографическая анатомия грудного отдела трахеи и бронхов</w:t>
      </w:r>
      <w:r>
        <w:rPr>
          <w:rFonts w:ascii="Garamond" w:hAnsi="Garamond"/>
          <w:color w:val="000000"/>
        </w:rPr>
        <w:t>.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 xml:space="preserve">Топографическая анатомия </w:t>
      </w:r>
      <w:r>
        <w:rPr>
          <w:rFonts w:ascii="Garamond" w:hAnsi="Garamond"/>
          <w:color w:val="000000"/>
        </w:rPr>
        <w:t xml:space="preserve">грудного отдела </w:t>
      </w:r>
      <w:r w:rsidRPr="003324B9">
        <w:rPr>
          <w:rFonts w:ascii="Garamond" w:hAnsi="Garamond"/>
          <w:color w:val="000000"/>
        </w:rPr>
        <w:t>пищевода</w:t>
      </w:r>
      <w:r>
        <w:rPr>
          <w:rFonts w:ascii="Garamond" w:hAnsi="Garamond"/>
          <w:color w:val="000000"/>
        </w:rPr>
        <w:t>.</w:t>
      </w:r>
      <w:r w:rsidRPr="003324B9">
        <w:rPr>
          <w:rFonts w:ascii="Garamond" w:hAnsi="Garamond"/>
          <w:color w:val="000000"/>
        </w:rPr>
        <w:t xml:space="preserve"> 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 xml:space="preserve">Топографическая анатомия грудной части аорты: </w:t>
      </w:r>
      <w:proofErr w:type="spellStart"/>
      <w:r w:rsidRPr="003324B9">
        <w:rPr>
          <w:rFonts w:ascii="Garamond" w:hAnsi="Garamond"/>
          <w:color w:val="000000"/>
        </w:rPr>
        <w:t>скелетотопия</w:t>
      </w:r>
      <w:proofErr w:type="spellEnd"/>
      <w:r w:rsidRPr="003324B9">
        <w:rPr>
          <w:rFonts w:ascii="Garamond" w:hAnsi="Garamond"/>
          <w:color w:val="000000"/>
        </w:rPr>
        <w:t xml:space="preserve">, </w:t>
      </w:r>
      <w:proofErr w:type="spellStart"/>
      <w:r w:rsidRPr="003324B9">
        <w:rPr>
          <w:rFonts w:ascii="Garamond" w:hAnsi="Garamond"/>
          <w:color w:val="000000"/>
        </w:rPr>
        <w:t>синтопия</w:t>
      </w:r>
      <w:proofErr w:type="spellEnd"/>
      <w:r w:rsidRPr="003324B9">
        <w:rPr>
          <w:rFonts w:ascii="Garamond" w:hAnsi="Garamond"/>
          <w:color w:val="000000"/>
        </w:rPr>
        <w:t xml:space="preserve">, ветви. 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lastRenderedPageBreak/>
        <w:t xml:space="preserve">Топографическая анатомия </w:t>
      </w:r>
      <w:proofErr w:type="gramStart"/>
      <w:r w:rsidRPr="003324B9">
        <w:rPr>
          <w:rFonts w:ascii="Garamond" w:hAnsi="Garamond"/>
          <w:color w:val="000000"/>
        </w:rPr>
        <w:t>непарной</w:t>
      </w:r>
      <w:proofErr w:type="gramEnd"/>
      <w:r w:rsidRPr="003324B9">
        <w:rPr>
          <w:rFonts w:ascii="Garamond" w:hAnsi="Garamond"/>
          <w:color w:val="000000"/>
        </w:rPr>
        <w:t xml:space="preserve"> и </w:t>
      </w:r>
      <w:proofErr w:type="spellStart"/>
      <w:r w:rsidRPr="003324B9">
        <w:rPr>
          <w:rFonts w:ascii="Garamond" w:hAnsi="Garamond"/>
          <w:color w:val="000000"/>
        </w:rPr>
        <w:t>полунепарной</w:t>
      </w:r>
      <w:proofErr w:type="spellEnd"/>
      <w:r w:rsidRPr="003324B9">
        <w:rPr>
          <w:rFonts w:ascii="Garamond" w:hAnsi="Garamond"/>
          <w:color w:val="000000"/>
        </w:rPr>
        <w:t xml:space="preserve"> вен: </w:t>
      </w:r>
      <w:proofErr w:type="spellStart"/>
      <w:r w:rsidRPr="003324B9">
        <w:rPr>
          <w:rFonts w:ascii="Garamond" w:hAnsi="Garamond"/>
          <w:color w:val="000000"/>
        </w:rPr>
        <w:t>скелетотопия</w:t>
      </w:r>
      <w:proofErr w:type="spellEnd"/>
      <w:r w:rsidRPr="003324B9">
        <w:rPr>
          <w:rFonts w:ascii="Garamond" w:hAnsi="Garamond"/>
          <w:color w:val="000000"/>
        </w:rPr>
        <w:t xml:space="preserve">, </w:t>
      </w:r>
      <w:proofErr w:type="spellStart"/>
      <w:r w:rsidRPr="003324B9">
        <w:rPr>
          <w:rFonts w:ascii="Garamond" w:hAnsi="Garamond"/>
          <w:color w:val="000000"/>
        </w:rPr>
        <w:t>синтопия</w:t>
      </w:r>
      <w:proofErr w:type="spellEnd"/>
      <w:r w:rsidRPr="003324B9">
        <w:rPr>
          <w:rFonts w:ascii="Garamond" w:hAnsi="Garamond"/>
          <w:color w:val="000000"/>
        </w:rPr>
        <w:t>, притоки.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 xml:space="preserve">Топографическая анатомия грудного протока: </w:t>
      </w:r>
      <w:proofErr w:type="spellStart"/>
      <w:r w:rsidRPr="003324B9">
        <w:rPr>
          <w:rFonts w:ascii="Garamond" w:hAnsi="Garamond"/>
          <w:color w:val="000000"/>
        </w:rPr>
        <w:t>скелетотопия</w:t>
      </w:r>
      <w:proofErr w:type="spellEnd"/>
      <w:r w:rsidRPr="003324B9">
        <w:rPr>
          <w:rFonts w:ascii="Garamond" w:hAnsi="Garamond"/>
          <w:color w:val="000000"/>
        </w:rPr>
        <w:t xml:space="preserve">, </w:t>
      </w:r>
      <w:proofErr w:type="spellStart"/>
      <w:r w:rsidRPr="003324B9">
        <w:rPr>
          <w:rFonts w:ascii="Garamond" w:hAnsi="Garamond"/>
          <w:color w:val="000000"/>
        </w:rPr>
        <w:t>синтопия</w:t>
      </w:r>
      <w:proofErr w:type="spellEnd"/>
      <w:r w:rsidRPr="003324B9">
        <w:rPr>
          <w:rFonts w:ascii="Garamond" w:hAnsi="Garamond"/>
          <w:color w:val="000000"/>
        </w:rPr>
        <w:t>.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 xml:space="preserve">Топографическая анатомия симпатических стволов: </w:t>
      </w:r>
      <w:proofErr w:type="spellStart"/>
      <w:r w:rsidRPr="003324B9">
        <w:rPr>
          <w:rFonts w:ascii="Garamond" w:hAnsi="Garamond"/>
          <w:color w:val="000000"/>
        </w:rPr>
        <w:t>скелетотопия</w:t>
      </w:r>
      <w:proofErr w:type="spellEnd"/>
      <w:r w:rsidRPr="003324B9">
        <w:rPr>
          <w:rFonts w:ascii="Garamond" w:hAnsi="Garamond"/>
          <w:color w:val="000000"/>
        </w:rPr>
        <w:t xml:space="preserve">, </w:t>
      </w:r>
      <w:proofErr w:type="spellStart"/>
      <w:r w:rsidRPr="003324B9">
        <w:rPr>
          <w:rFonts w:ascii="Garamond" w:hAnsi="Garamond"/>
          <w:color w:val="000000"/>
        </w:rPr>
        <w:t>синтопия</w:t>
      </w:r>
      <w:proofErr w:type="spellEnd"/>
      <w:r w:rsidRPr="003324B9">
        <w:rPr>
          <w:rFonts w:ascii="Garamond" w:hAnsi="Garamond"/>
          <w:color w:val="000000"/>
        </w:rPr>
        <w:t xml:space="preserve">. 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>Операции на сердце и перикарде: виды, доступы</w:t>
      </w:r>
      <w:r>
        <w:rPr>
          <w:rFonts w:ascii="Garamond" w:hAnsi="Garamond"/>
          <w:color w:val="000000"/>
        </w:rPr>
        <w:t>.</w:t>
      </w:r>
      <w:r w:rsidRPr="003324B9">
        <w:rPr>
          <w:rFonts w:ascii="Garamond" w:hAnsi="Garamond"/>
          <w:color w:val="000000"/>
        </w:rPr>
        <w:t xml:space="preserve"> Принципы операций при ранении сердца.</w:t>
      </w:r>
    </w:p>
    <w:p w:rsid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 xml:space="preserve">Принципы и основные этапы выполнения пункции перикарда. </w:t>
      </w:r>
    </w:p>
    <w:p w:rsidR="003324B9" w:rsidRPr="003324B9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 xml:space="preserve">Оперативные доступы к грудному отделу пищевода. Удаление инородных тел из пищевода, </w:t>
      </w:r>
      <w:proofErr w:type="spellStart"/>
      <w:r w:rsidRPr="003324B9">
        <w:rPr>
          <w:rFonts w:ascii="Garamond" w:hAnsi="Garamond"/>
          <w:color w:val="000000"/>
        </w:rPr>
        <w:t>бужирование</w:t>
      </w:r>
      <w:proofErr w:type="spellEnd"/>
      <w:r w:rsidRPr="003324B9">
        <w:rPr>
          <w:rFonts w:ascii="Garamond" w:hAnsi="Garamond"/>
          <w:color w:val="000000"/>
        </w:rPr>
        <w:t xml:space="preserve"> пищевода. Понятие о резекции грудного отдела пищевода и современных способах </w:t>
      </w:r>
      <w:proofErr w:type="spellStart"/>
      <w:r w:rsidRPr="003324B9">
        <w:rPr>
          <w:rFonts w:ascii="Garamond" w:hAnsi="Garamond"/>
          <w:color w:val="000000"/>
        </w:rPr>
        <w:t>эзофагопластики</w:t>
      </w:r>
      <w:proofErr w:type="spellEnd"/>
      <w:r w:rsidRPr="003324B9">
        <w:rPr>
          <w:rFonts w:ascii="Garamond" w:hAnsi="Garamond"/>
          <w:color w:val="000000"/>
        </w:rPr>
        <w:t xml:space="preserve">. </w:t>
      </w:r>
    </w:p>
    <w:p w:rsidR="00796E8A" w:rsidRDefault="003324B9" w:rsidP="006627C3">
      <w:pPr>
        <w:numPr>
          <w:ilvl w:val="0"/>
          <w:numId w:val="5"/>
        </w:numPr>
        <w:shd w:val="clear" w:color="auto" w:fill="FFFFFF"/>
        <w:tabs>
          <w:tab w:val="left" w:pos="284"/>
          <w:tab w:val="left" w:pos="540"/>
        </w:tabs>
        <w:suppressAutoHyphens/>
        <w:ind w:left="0" w:firstLine="0"/>
        <w:rPr>
          <w:rFonts w:ascii="Garamond" w:hAnsi="Garamond"/>
          <w:color w:val="000000"/>
        </w:rPr>
      </w:pPr>
      <w:r w:rsidRPr="003324B9">
        <w:rPr>
          <w:rFonts w:ascii="Garamond" w:hAnsi="Garamond"/>
          <w:color w:val="000000"/>
        </w:rPr>
        <w:t>Понятие об операциях при гнойных медиастинитах.</w:t>
      </w:r>
    </w:p>
    <w:p w:rsidR="002F0380" w:rsidRDefault="002F0380" w:rsidP="006627C3">
      <w:pPr>
        <w:shd w:val="clear" w:color="auto" w:fill="FFFFFF"/>
        <w:tabs>
          <w:tab w:val="left" w:pos="284"/>
          <w:tab w:val="left" w:pos="540"/>
        </w:tabs>
        <w:suppressAutoHyphens/>
        <w:rPr>
          <w:rFonts w:ascii="Garamond" w:hAnsi="Garamond"/>
          <w:color w:val="000000"/>
        </w:rPr>
      </w:pPr>
    </w:p>
    <w:p w:rsidR="002F0380" w:rsidRDefault="002F0380" w:rsidP="006627C3">
      <w:pPr>
        <w:shd w:val="clear" w:color="auto" w:fill="FFFFFF"/>
        <w:tabs>
          <w:tab w:val="left" w:pos="284"/>
          <w:tab w:val="left" w:pos="540"/>
        </w:tabs>
        <w:suppressAutoHyphens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>Зав. кафедрой  оперативной хирургии</w:t>
      </w:r>
    </w:p>
    <w:p w:rsidR="002F0380" w:rsidRPr="00456B91" w:rsidRDefault="002F0380" w:rsidP="006627C3">
      <w:pPr>
        <w:shd w:val="clear" w:color="auto" w:fill="FFFFFF"/>
        <w:tabs>
          <w:tab w:val="left" w:pos="284"/>
          <w:tab w:val="left" w:pos="540"/>
        </w:tabs>
        <w:suppressAutoHyphens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и топографической анатомии                                                                                   А.А. </w:t>
      </w:r>
      <w:proofErr w:type="spellStart"/>
      <w:r>
        <w:rPr>
          <w:rFonts w:ascii="Garamond" w:hAnsi="Garamond"/>
          <w:color w:val="000000"/>
        </w:rPr>
        <w:t>Сухинин</w:t>
      </w:r>
      <w:proofErr w:type="spellEnd"/>
    </w:p>
    <w:sectPr w:rsidR="002F0380" w:rsidRPr="00456B91" w:rsidSect="006627C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9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C682C2C"/>
    <w:multiLevelType w:val="hybridMultilevel"/>
    <w:tmpl w:val="7E0037DE"/>
    <w:lvl w:ilvl="0" w:tplc="0419000F">
      <w:start w:val="1"/>
      <w:numFmt w:val="decimal"/>
      <w:lvlText w:val="%1."/>
      <w:lvlJc w:val="left"/>
      <w:pPr>
        <w:tabs>
          <w:tab w:val="num" w:pos="-1080"/>
        </w:tabs>
        <w:ind w:left="-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5">
    <w:nsid w:val="0DA34B73"/>
    <w:multiLevelType w:val="hybridMultilevel"/>
    <w:tmpl w:val="695A15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116D3C19"/>
    <w:multiLevelType w:val="multilevel"/>
    <w:tmpl w:val="2730B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134" w:hanging="102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2F60321D"/>
    <w:multiLevelType w:val="hybridMultilevel"/>
    <w:tmpl w:val="7FCC25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234287"/>
    <w:multiLevelType w:val="hybridMultilevel"/>
    <w:tmpl w:val="06AE8E06"/>
    <w:lvl w:ilvl="0" w:tplc="0000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5959FC"/>
    <w:multiLevelType w:val="hybridMultilevel"/>
    <w:tmpl w:val="A95CBB24"/>
    <w:lvl w:ilvl="0" w:tplc="0419000F">
      <w:start w:val="1"/>
      <w:numFmt w:val="decimal"/>
      <w:lvlText w:val="%1."/>
      <w:lvlJc w:val="left"/>
      <w:pPr>
        <w:tabs>
          <w:tab w:val="num" w:pos="-1080"/>
        </w:tabs>
        <w:ind w:left="-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0">
    <w:nsid w:val="5652566A"/>
    <w:multiLevelType w:val="multilevel"/>
    <w:tmpl w:val="B2CE1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5802C1"/>
    <w:multiLevelType w:val="hybridMultilevel"/>
    <w:tmpl w:val="AC42D5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DCF21CE"/>
    <w:multiLevelType w:val="multilevel"/>
    <w:tmpl w:val="2730B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134" w:hanging="102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62CD0C13"/>
    <w:multiLevelType w:val="multilevel"/>
    <w:tmpl w:val="2730B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134" w:hanging="102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651E6A16"/>
    <w:multiLevelType w:val="hybridMultilevel"/>
    <w:tmpl w:val="2A6A6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3F0FBD"/>
    <w:multiLevelType w:val="multilevel"/>
    <w:tmpl w:val="2730B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134" w:hanging="102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6FFE3F33"/>
    <w:multiLevelType w:val="multilevel"/>
    <w:tmpl w:val="60E47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8"/>
        </w:tabs>
        <w:ind w:left="1077" w:hanging="107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1"/>
  </w:num>
  <w:num w:numId="16">
    <w:abstractNumId w:val="15"/>
  </w:num>
  <w:num w:numId="17">
    <w:abstractNumId w:val="19"/>
  </w:num>
  <w:num w:numId="18">
    <w:abstractNumId w:val="24"/>
  </w:num>
  <w:num w:numId="19">
    <w:abstractNumId w:val="17"/>
  </w:num>
  <w:num w:numId="20">
    <w:abstractNumId w:val="14"/>
  </w:num>
  <w:num w:numId="21">
    <w:abstractNumId w:val="23"/>
  </w:num>
  <w:num w:numId="22">
    <w:abstractNumId w:val="20"/>
  </w:num>
  <w:num w:numId="23">
    <w:abstractNumId w:val="16"/>
  </w:num>
  <w:num w:numId="24">
    <w:abstractNumId w:val="22"/>
  </w:num>
  <w:num w:numId="25">
    <w:abstractNumId w:val="25"/>
  </w:num>
  <w:num w:numId="26">
    <w:abstractNumId w:val="2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8A"/>
    <w:rsid w:val="00013DCA"/>
    <w:rsid w:val="0002504C"/>
    <w:rsid w:val="00081C33"/>
    <w:rsid w:val="000A67EF"/>
    <w:rsid w:val="000D6767"/>
    <w:rsid w:val="00133A0A"/>
    <w:rsid w:val="001854BB"/>
    <w:rsid w:val="00186E12"/>
    <w:rsid w:val="001D4FA9"/>
    <w:rsid w:val="0022227A"/>
    <w:rsid w:val="00257C7A"/>
    <w:rsid w:val="002A4313"/>
    <w:rsid w:val="002F0380"/>
    <w:rsid w:val="002F66CD"/>
    <w:rsid w:val="00305A2A"/>
    <w:rsid w:val="003146C0"/>
    <w:rsid w:val="003324B9"/>
    <w:rsid w:val="00357FDA"/>
    <w:rsid w:val="003C5D1D"/>
    <w:rsid w:val="003C6113"/>
    <w:rsid w:val="003D2714"/>
    <w:rsid w:val="00456B91"/>
    <w:rsid w:val="00466489"/>
    <w:rsid w:val="00500B4D"/>
    <w:rsid w:val="00502782"/>
    <w:rsid w:val="00512916"/>
    <w:rsid w:val="005653E5"/>
    <w:rsid w:val="00591359"/>
    <w:rsid w:val="00593B06"/>
    <w:rsid w:val="005A500B"/>
    <w:rsid w:val="005F485C"/>
    <w:rsid w:val="006023EC"/>
    <w:rsid w:val="0060310D"/>
    <w:rsid w:val="006071E1"/>
    <w:rsid w:val="00622794"/>
    <w:rsid w:val="00634A2F"/>
    <w:rsid w:val="006627C3"/>
    <w:rsid w:val="006D035F"/>
    <w:rsid w:val="006E3FA6"/>
    <w:rsid w:val="00704044"/>
    <w:rsid w:val="007100D6"/>
    <w:rsid w:val="00751209"/>
    <w:rsid w:val="00785071"/>
    <w:rsid w:val="00796E8A"/>
    <w:rsid w:val="007D22BD"/>
    <w:rsid w:val="007D5A29"/>
    <w:rsid w:val="00834F8B"/>
    <w:rsid w:val="00844F7C"/>
    <w:rsid w:val="008B0076"/>
    <w:rsid w:val="008F1E65"/>
    <w:rsid w:val="00907E93"/>
    <w:rsid w:val="0094672E"/>
    <w:rsid w:val="00974F3F"/>
    <w:rsid w:val="00A20042"/>
    <w:rsid w:val="00A95713"/>
    <w:rsid w:val="00AC11E0"/>
    <w:rsid w:val="00B16825"/>
    <w:rsid w:val="00B72D9B"/>
    <w:rsid w:val="00BA19D1"/>
    <w:rsid w:val="00BB66A4"/>
    <w:rsid w:val="00BC0361"/>
    <w:rsid w:val="00BE630B"/>
    <w:rsid w:val="00C13E8E"/>
    <w:rsid w:val="00C64248"/>
    <w:rsid w:val="00C91840"/>
    <w:rsid w:val="00CA6D80"/>
    <w:rsid w:val="00CB0E75"/>
    <w:rsid w:val="00CD4667"/>
    <w:rsid w:val="00D14FC8"/>
    <w:rsid w:val="00D60689"/>
    <w:rsid w:val="00DA2099"/>
    <w:rsid w:val="00DA580D"/>
    <w:rsid w:val="00DA5E63"/>
    <w:rsid w:val="00DE2A8A"/>
    <w:rsid w:val="00DF3BC6"/>
    <w:rsid w:val="00E00100"/>
    <w:rsid w:val="00E44110"/>
    <w:rsid w:val="00EA6BBB"/>
    <w:rsid w:val="00EC27DC"/>
    <w:rsid w:val="00ED5F36"/>
    <w:rsid w:val="00F02BB0"/>
    <w:rsid w:val="00F66B71"/>
    <w:rsid w:val="00F74BAD"/>
    <w:rsid w:val="00FD2231"/>
    <w:rsid w:val="00FD448E"/>
    <w:rsid w:val="00FF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D46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D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D46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D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5C7CB-3E53-4CE3-A355-12883277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ПРАКТИЧЕСКИХ ЗАНЯТИЙ ЛЕЧЕБНЫЙ ФАКУЛЬТЕТ</vt:lpstr>
    </vt:vector>
  </TitlesOfParts>
  <Company>corporation</Company>
  <LinksUpToDate>false</LinksUpToDate>
  <CharactersWithSpaces>13610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ПРАКТИЧЕСКИХ ЗАНЯТИЙ ЛЕЧЕБНЫЙ ФАКУЛЬТЕТ</dc:title>
  <dc:subject/>
  <dc:creator>computer</dc:creator>
  <cp:keywords/>
  <dc:description/>
  <cp:lastModifiedBy>Никитина Галина Викторовна</cp:lastModifiedBy>
  <cp:revision>4</cp:revision>
  <cp:lastPrinted>2018-02-16T11:23:00Z</cp:lastPrinted>
  <dcterms:created xsi:type="dcterms:W3CDTF">2018-02-16T11:25:00Z</dcterms:created>
  <dcterms:modified xsi:type="dcterms:W3CDTF">2020-03-18T08:25:00Z</dcterms:modified>
</cp:coreProperties>
</file>